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CA2" w:rsidRDefault="00EA3719" w:rsidP="00A40CA2">
      <w:pPr>
        <w:spacing w:after="120"/>
        <w:rPr>
          <w:rFonts w:cs="Arial"/>
        </w:rPr>
      </w:pPr>
      <w:r>
        <w:rPr>
          <w:noProof/>
          <w:lang w:eastAsia="de-DE"/>
        </w:rPr>
        <w:drawing>
          <wp:anchor distT="0" distB="0" distL="114300" distR="114300" simplePos="0" relativeHeight="251657728" behindDoc="1" locked="0" layoutInCell="1" allowOverlap="1">
            <wp:simplePos x="0" y="0"/>
            <wp:positionH relativeFrom="column">
              <wp:posOffset>-914400</wp:posOffset>
            </wp:positionH>
            <wp:positionV relativeFrom="paragraph">
              <wp:posOffset>-457200</wp:posOffset>
            </wp:positionV>
            <wp:extent cx="7594600" cy="1511300"/>
            <wp:effectExtent l="25400" t="0" r="0" b="0"/>
            <wp:wrapNone/>
            <wp:docPr id="103" name="Bild 3" descr="ltb_zackarina_und_der_sandwolf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tb_zackarina_und_der_sandwolf_kopf"/>
                    <pic:cNvPicPr>
                      <a:picLocks noChangeAspect="1" noChangeArrowheads="1"/>
                    </pic:cNvPicPr>
                  </pic:nvPicPr>
                  <pic:blipFill>
                    <a:blip r:embed="rId7"/>
                    <a:srcRect/>
                    <a:stretch>
                      <a:fillRect/>
                    </a:stretch>
                  </pic:blipFill>
                  <pic:spPr bwMode="auto">
                    <a:xfrm>
                      <a:off x="0" y="0"/>
                      <a:ext cx="7594600" cy="1511300"/>
                    </a:xfrm>
                    <a:prstGeom prst="rect">
                      <a:avLst/>
                    </a:prstGeom>
                    <a:noFill/>
                    <a:ln w="9525">
                      <a:noFill/>
                      <a:miter lim="800000"/>
                      <a:headEnd/>
                      <a:tailEnd/>
                    </a:ln>
                  </pic:spPr>
                </pic:pic>
              </a:graphicData>
            </a:graphic>
          </wp:anchor>
        </w:drawing>
      </w:r>
    </w:p>
    <w:p w:rsidR="00A40CA2" w:rsidRDefault="00A40CA2" w:rsidP="00A40CA2">
      <w:pPr>
        <w:spacing w:after="120"/>
        <w:rPr>
          <w:rFonts w:cs="Arial"/>
        </w:rPr>
      </w:pPr>
    </w:p>
    <w:p w:rsidR="00A40CA2" w:rsidRDefault="00A40CA2" w:rsidP="00A40CA2">
      <w:pPr>
        <w:spacing w:after="120"/>
        <w:rPr>
          <w:rFonts w:cs="Arial"/>
        </w:rPr>
      </w:pPr>
    </w:p>
    <w:p w:rsidR="00A40CA2" w:rsidRDefault="00A40CA2" w:rsidP="00A40CA2">
      <w:pPr>
        <w:spacing w:after="120"/>
        <w:rPr>
          <w:rFonts w:cs="Arial"/>
        </w:rPr>
      </w:pPr>
    </w:p>
    <w:p w:rsidR="00A40CA2" w:rsidRPr="00A96A29" w:rsidRDefault="00A40CA2" w:rsidP="00A40CA2">
      <w:pPr>
        <w:spacing w:after="120"/>
        <w:rPr>
          <w:rFonts w:cs="Arial"/>
        </w:rPr>
      </w:pPr>
    </w:p>
    <w:p w:rsidR="00A40CA2" w:rsidRDefault="00A40CA2" w:rsidP="00A40CA2">
      <w:pPr>
        <w:spacing w:after="120"/>
        <w:rPr>
          <w:rFonts w:cs="Arial"/>
        </w:rPr>
      </w:pPr>
      <w:r>
        <w:rPr>
          <w:rFonts w:cs="Arial"/>
        </w:rPr>
        <w:t>Übersicht der Aufträge</w:t>
      </w:r>
    </w:p>
    <w:tbl>
      <w:tblPr>
        <w:tblW w:w="10349" w:type="dxa"/>
        <w:tblInd w:w="-426"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852"/>
        <w:gridCol w:w="283"/>
        <w:gridCol w:w="3686"/>
        <w:gridCol w:w="5528"/>
      </w:tblGrid>
      <w:tr w:rsidR="00A40CA2" w:rsidRPr="002975B6">
        <w:trPr>
          <w:trHeight w:val="252"/>
        </w:trPr>
        <w:tc>
          <w:tcPr>
            <w:tcW w:w="1135" w:type="dxa"/>
            <w:gridSpan w:val="2"/>
            <w:shd w:val="clear" w:color="auto" w:fill="auto"/>
            <w:vAlign w:val="center"/>
          </w:tcPr>
          <w:p w:rsidR="00A40CA2" w:rsidRPr="002975B6" w:rsidRDefault="00A40CA2" w:rsidP="00A40CA2">
            <w:pPr>
              <w:pStyle w:val="Kopfze"/>
              <w:spacing w:line="264" w:lineRule="auto"/>
              <w:jc w:val="center"/>
              <w:rPr>
                <w:rFonts w:ascii="Cambria" w:hAnsi="Cambria" w:cs="Arial"/>
                <w:b/>
                <w:sz w:val="28"/>
              </w:rPr>
            </w:pPr>
            <w:r w:rsidRPr="002975B6">
              <w:rPr>
                <w:rFonts w:ascii="Cambria" w:hAnsi="Cambria"/>
                <w:sz w:val="28"/>
              </w:rPr>
              <w:t>Auftrag</w:t>
            </w:r>
          </w:p>
        </w:tc>
        <w:tc>
          <w:tcPr>
            <w:tcW w:w="3686" w:type="dxa"/>
            <w:shd w:val="clear" w:color="auto" w:fill="auto"/>
            <w:vAlign w:val="center"/>
          </w:tcPr>
          <w:p w:rsidR="00A40CA2" w:rsidRPr="002975B6" w:rsidRDefault="00A40CA2" w:rsidP="00A40CA2">
            <w:pPr>
              <w:pStyle w:val="Kopfze"/>
              <w:spacing w:line="264" w:lineRule="auto"/>
              <w:ind w:left="142"/>
              <w:jc w:val="left"/>
              <w:rPr>
                <w:rFonts w:ascii="Cambria" w:hAnsi="Cambria" w:cs="Arial"/>
                <w:sz w:val="28"/>
              </w:rPr>
            </w:pPr>
            <w:r w:rsidRPr="002975B6">
              <w:rPr>
                <w:rFonts w:ascii="Cambria" w:hAnsi="Cambria" w:cs="Arial"/>
                <w:sz w:val="28"/>
              </w:rPr>
              <w:t>Titel</w:t>
            </w:r>
          </w:p>
        </w:tc>
        <w:tc>
          <w:tcPr>
            <w:tcW w:w="5528" w:type="dxa"/>
            <w:shd w:val="clear" w:color="auto" w:fill="auto"/>
            <w:vAlign w:val="center"/>
          </w:tcPr>
          <w:p w:rsidR="00A40CA2" w:rsidRPr="002975B6" w:rsidRDefault="00A40CA2" w:rsidP="00A40CA2">
            <w:pPr>
              <w:pStyle w:val="Kopfze"/>
              <w:ind w:left="141"/>
              <w:jc w:val="left"/>
              <w:rPr>
                <w:rFonts w:ascii="Cambria" w:hAnsi="Cambria" w:cs="Arial"/>
                <w:sz w:val="28"/>
              </w:rPr>
            </w:pPr>
            <w:r>
              <w:rPr>
                <w:rFonts w:ascii="Cambria" w:hAnsi="Cambria" w:cs="Arial"/>
                <w:sz w:val="28"/>
              </w:rPr>
              <w:t>Akteure, Phase</w:t>
            </w:r>
          </w:p>
        </w:tc>
      </w:tr>
      <w:tr w:rsidR="00A40CA2" w:rsidRPr="002975B6">
        <w:trPr>
          <w:trHeight w:val="133"/>
        </w:trPr>
        <w:tc>
          <w:tcPr>
            <w:tcW w:w="10349" w:type="dxa"/>
            <w:gridSpan w:val="4"/>
            <w:shd w:val="clear" w:color="auto" w:fill="D9D9D9"/>
            <w:vAlign w:val="center"/>
          </w:tcPr>
          <w:p w:rsidR="00A40CA2" w:rsidRPr="00FA549A" w:rsidRDefault="00A40CA2" w:rsidP="00A40CA2">
            <w:pPr>
              <w:rPr>
                <w:rFonts w:cs="Arial"/>
                <w:b/>
                <w:noProof/>
                <w:sz w:val="32"/>
                <w:lang w:val="de-CH"/>
              </w:rPr>
            </w:pPr>
            <w:r w:rsidRPr="000412FC">
              <w:rPr>
                <w:rFonts w:cs="Arial"/>
                <w:b/>
                <w:noProof/>
                <w:sz w:val="32"/>
                <w:lang w:val="de-CH"/>
              </w:rPr>
              <w:t>Bewegte Geschichte erleben/hören/selbst lesen</w:t>
            </w:r>
          </w:p>
        </w:tc>
      </w:tr>
      <w:tr w:rsidR="00A40CA2" w:rsidRPr="002975B6">
        <w:trPr>
          <w:trHeight w:val="526"/>
        </w:trPr>
        <w:tc>
          <w:tcPr>
            <w:tcW w:w="852" w:type="dxa"/>
            <w:shd w:val="clear" w:color="auto" w:fill="auto"/>
            <w:vAlign w:val="center"/>
          </w:tcPr>
          <w:p w:rsidR="00A40CA2" w:rsidRPr="002975B6" w:rsidRDefault="00A40CA2" w:rsidP="00A40CA2">
            <w:pPr>
              <w:pStyle w:val="Kopfze"/>
              <w:spacing w:line="264" w:lineRule="auto"/>
              <w:jc w:val="center"/>
              <w:rPr>
                <w:rFonts w:ascii="Cambria" w:hAnsi="Cambria"/>
                <w:sz w:val="28"/>
              </w:rPr>
            </w:pPr>
            <w:r w:rsidRPr="002975B6">
              <w:rPr>
                <w:rFonts w:ascii="Cambria" w:hAnsi="Cambria"/>
                <w:sz w:val="28"/>
              </w:rPr>
              <w:t>0</w:t>
            </w:r>
          </w:p>
        </w:tc>
        <w:tc>
          <w:tcPr>
            <w:tcW w:w="3969" w:type="dxa"/>
            <w:gridSpan w:val="2"/>
            <w:shd w:val="clear" w:color="auto" w:fill="auto"/>
            <w:vAlign w:val="center"/>
          </w:tcPr>
          <w:p w:rsidR="00A40CA2" w:rsidRPr="002975B6" w:rsidRDefault="00A40CA2" w:rsidP="00A40CA2">
            <w:pPr>
              <w:pStyle w:val="Kopfze"/>
              <w:spacing w:line="264" w:lineRule="auto"/>
              <w:ind w:left="142"/>
              <w:jc w:val="left"/>
              <w:rPr>
                <w:rFonts w:ascii="Cambria" w:hAnsi="Cambria" w:cs="Arial"/>
                <w:sz w:val="28"/>
              </w:rPr>
            </w:pPr>
            <w:proofErr w:type="spellStart"/>
            <w:r>
              <w:rPr>
                <w:rFonts w:ascii="Cambria" w:hAnsi="Cambria" w:cs="Arial"/>
                <w:sz w:val="28"/>
              </w:rPr>
              <w:t>Cover-Scan</w:t>
            </w:r>
            <w:proofErr w:type="spellEnd"/>
          </w:p>
        </w:tc>
        <w:tc>
          <w:tcPr>
            <w:tcW w:w="5528" w:type="dxa"/>
            <w:vMerge w:val="restart"/>
            <w:shd w:val="clear" w:color="auto" w:fill="auto"/>
            <w:vAlign w:val="center"/>
          </w:tcPr>
          <w:p w:rsidR="00A40CA2" w:rsidRPr="00AA5AE4" w:rsidRDefault="00A40CA2" w:rsidP="00A40CA2">
            <w:pPr>
              <w:numPr>
                <w:ilvl w:val="0"/>
                <w:numId w:val="3"/>
              </w:numPr>
              <w:ind w:left="283" w:hanging="142"/>
            </w:pPr>
            <w:r w:rsidRPr="00AA5AE4">
              <w:t>für alle Lernenden</w:t>
            </w:r>
          </w:p>
          <w:p w:rsidR="00A40CA2" w:rsidRPr="00762368" w:rsidRDefault="00A40CA2" w:rsidP="00A40CA2">
            <w:pPr>
              <w:ind w:left="283"/>
              <w:rPr>
                <w:sz w:val="12"/>
              </w:rPr>
            </w:pPr>
            <w:r w:rsidRPr="00AA5AE4">
              <w:t>Verarbeitung und Dokumentation einer erlebten bewegten Geschichte</w:t>
            </w:r>
            <w:r w:rsidRPr="00E9523F">
              <w:rPr>
                <w:sz w:val="22"/>
              </w:rPr>
              <w:br/>
            </w:r>
          </w:p>
          <w:p w:rsidR="00A40CA2" w:rsidRDefault="00A40CA2" w:rsidP="00A40CA2">
            <w:pPr>
              <w:numPr>
                <w:ilvl w:val="0"/>
                <w:numId w:val="3"/>
              </w:numPr>
              <w:ind w:left="283" w:hanging="142"/>
              <w:rPr>
                <w:sz w:val="22"/>
              </w:rPr>
            </w:pPr>
            <w:r w:rsidRPr="00AA5AE4">
              <w:t>Auftrag 0:</w:t>
            </w:r>
            <w:r w:rsidRPr="00E9523F">
              <w:rPr>
                <w:sz w:val="22"/>
              </w:rPr>
              <w:br/>
              <w:t>vor der bewegten Geschichte</w:t>
            </w:r>
          </w:p>
          <w:p w:rsidR="00A40CA2" w:rsidRPr="00406237" w:rsidRDefault="00A40CA2" w:rsidP="00A40CA2">
            <w:pPr>
              <w:ind w:left="283"/>
              <w:rPr>
                <w:sz w:val="16"/>
              </w:rPr>
            </w:pPr>
          </w:p>
          <w:p w:rsidR="00A40CA2" w:rsidRDefault="00A40CA2" w:rsidP="00A40CA2">
            <w:pPr>
              <w:numPr>
                <w:ilvl w:val="0"/>
                <w:numId w:val="3"/>
              </w:numPr>
              <w:ind w:left="283" w:hanging="142"/>
              <w:rPr>
                <w:sz w:val="22"/>
              </w:rPr>
            </w:pPr>
            <w:r w:rsidRPr="00AA5AE4">
              <w:t>Auftrag 1:</w:t>
            </w:r>
            <w:r w:rsidRPr="00E9523F">
              <w:rPr>
                <w:sz w:val="22"/>
              </w:rPr>
              <w:br/>
              <w:t>direkt nach der Durchführung der BG</w:t>
            </w:r>
          </w:p>
          <w:p w:rsidR="00A40CA2" w:rsidRPr="00406237" w:rsidRDefault="00A40CA2" w:rsidP="00A40CA2">
            <w:pPr>
              <w:rPr>
                <w:sz w:val="16"/>
              </w:rPr>
            </w:pPr>
          </w:p>
          <w:p w:rsidR="00A40CA2" w:rsidRDefault="00A40CA2" w:rsidP="00A40CA2">
            <w:pPr>
              <w:numPr>
                <w:ilvl w:val="0"/>
                <w:numId w:val="3"/>
              </w:numPr>
              <w:ind w:left="283" w:hanging="142"/>
              <w:rPr>
                <w:sz w:val="22"/>
              </w:rPr>
            </w:pPr>
            <w:r>
              <w:t>Aufträge 2-6</w:t>
            </w:r>
            <w:r w:rsidRPr="00AA5AE4">
              <w:t>:</w:t>
            </w:r>
            <w:r w:rsidRPr="00E9523F">
              <w:rPr>
                <w:sz w:val="22"/>
              </w:rPr>
              <w:br/>
            </w:r>
            <w:r>
              <w:rPr>
                <w:sz w:val="22"/>
              </w:rPr>
              <w:t>Je nach Klasse/Gruppe können die Aufträge schriftlich oder mündlich verfasst werden. Es darf gezeichnet werden.</w:t>
            </w:r>
          </w:p>
          <w:p w:rsidR="00A40CA2" w:rsidRPr="00406237" w:rsidRDefault="00A40CA2" w:rsidP="00A40CA2">
            <w:pPr>
              <w:rPr>
                <w:sz w:val="16"/>
              </w:rPr>
            </w:pPr>
          </w:p>
          <w:p w:rsidR="00A40CA2" w:rsidRPr="00F26536" w:rsidRDefault="00A40CA2" w:rsidP="00A40CA2">
            <w:pPr>
              <w:numPr>
                <w:ilvl w:val="0"/>
                <w:numId w:val="3"/>
              </w:numPr>
              <w:ind w:left="283" w:hanging="142"/>
              <w:rPr>
                <w:sz w:val="22"/>
              </w:rPr>
            </w:pPr>
            <w:r w:rsidRPr="00406237">
              <w:rPr>
                <w:sz w:val="22"/>
              </w:rPr>
              <w:t>Zudem könnten einzelne Aufträge weggelassen werden</w:t>
            </w:r>
            <w:r>
              <w:rPr>
                <w:sz w:val="22"/>
              </w:rPr>
              <w:t>.</w:t>
            </w:r>
          </w:p>
        </w:tc>
      </w:tr>
      <w:tr w:rsidR="00A40CA2" w:rsidRPr="002975B6">
        <w:trPr>
          <w:trHeight w:val="526"/>
        </w:trPr>
        <w:tc>
          <w:tcPr>
            <w:tcW w:w="852" w:type="dxa"/>
            <w:shd w:val="clear" w:color="auto" w:fill="auto"/>
            <w:vAlign w:val="center"/>
          </w:tcPr>
          <w:p w:rsidR="00A40CA2" w:rsidRPr="002975B6" w:rsidRDefault="00A40CA2" w:rsidP="00A40CA2">
            <w:pPr>
              <w:pStyle w:val="Kopfze"/>
              <w:spacing w:line="264" w:lineRule="auto"/>
              <w:jc w:val="center"/>
              <w:rPr>
                <w:rFonts w:ascii="Cambria" w:hAnsi="Cambria"/>
                <w:sz w:val="28"/>
              </w:rPr>
            </w:pPr>
            <w:r>
              <w:rPr>
                <w:rFonts w:ascii="Cambria" w:hAnsi="Cambria"/>
                <w:sz w:val="28"/>
              </w:rPr>
              <w:t>1</w:t>
            </w:r>
          </w:p>
        </w:tc>
        <w:tc>
          <w:tcPr>
            <w:tcW w:w="3969" w:type="dxa"/>
            <w:gridSpan w:val="2"/>
            <w:shd w:val="clear" w:color="auto" w:fill="auto"/>
            <w:vAlign w:val="center"/>
          </w:tcPr>
          <w:p w:rsidR="00A40CA2" w:rsidRDefault="00A40CA2" w:rsidP="00A40CA2">
            <w:pPr>
              <w:pStyle w:val="Kopfze"/>
              <w:spacing w:line="264" w:lineRule="auto"/>
              <w:ind w:left="142"/>
              <w:jc w:val="left"/>
              <w:rPr>
                <w:rFonts w:ascii="Cambria" w:hAnsi="Cambria" w:cs="Arial"/>
                <w:sz w:val="28"/>
              </w:rPr>
            </w:pPr>
            <w:r>
              <w:rPr>
                <w:rFonts w:ascii="Cambria" w:hAnsi="Cambria" w:cs="Arial"/>
                <w:sz w:val="28"/>
              </w:rPr>
              <w:t>erster Eindruck</w:t>
            </w:r>
          </w:p>
        </w:tc>
        <w:tc>
          <w:tcPr>
            <w:tcW w:w="5528" w:type="dxa"/>
            <w:vMerge/>
            <w:shd w:val="clear" w:color="auto" w:fill="auto"/>
            <w:vAlign w:val="center"/>
          </w:tcPr>
          <w:p w:rsidR="00A40CA2" w:rsidRDefault="00A40CA2" w:rsidP="00A40CA2">
            <w:pPr>
              <w:pStyle w:val="Kopfze"/>
              <w:ind w:left="141"/>
              <w:jc w:val="left"/>
              <w:rPr>
                <w:rFonts w:ascii="Cambria" w:hAnsi="Cambria" w:cs="Arial"/>
                <w:sz w:val="28"/>
              </w:rPr>
            </w:pPr>
          </w:p>
        </w:tc>
      </w:tr>
      <w:tr w:rsidR="00A40CA2" w:rsidRPr="002975B6">
        <w:trPr>
          <w:trHeight w:val="526"/>
        </w:trPr>
        <w:tc>
          <w:tcPr>
            <w:tcW w:w="852" w:type="dxa"/>
            <w:shd w:val="clear" w:color="auto" w:fill="auto"/>
            <w:vAlign w:val="center"/>
          </w:tcPr>
          <w:p w:rsidR="00A40CA2" w:rsidRDefault="00A40CA2" w:rsidP="00A40CA2">
            <w:pPr>
              <w:pStyle w:val="Kopfze"/>
              <w:spacing w:line="264" w:lineRule="auto"/>
              <w:jc w:val="center"/>
              <w:rPr>
                <w:rFonts w:ascii="Cambria" w:hAnsi="Cambria"/>
                <w:sz w:val="28"/>
              </w:rPr>
            </w:pPr>
            <w:r>
              <w:rPr>
                <w:rFonts w:ascii="Cambria" w:hAnsi="Cambria"/>
                <w:sz w:val="28"/>
              </w:rPr>
              <w:t>2</w:t>
            </w:r>
          </w:p>
        </w:tc>
        <w:tc>
          <w:tcPr>
            <w:tcW w:w="3969" w:type="dxa"/>
            <w:gridSpan w:val="2"/>
            <w:shd w:val="clear" w:color="auto" w:fill="auto"/>
            <w:vAlign w:val="center"/>
          </w:tcPr>
          <w:p w:rsidR="00A40CA2" w:rsidRDefault="00A40CA2" w:rsidP="00A40CA2">
            <w:pPr>
              <w:pStyle w:val="Kopfze"/>
              <w:spacing w:line="264" w:lineRule="auto"/>
              <w:ind w:left="142"/>
              <w:jc w:val="left"/>
              <w:rPr>
                <w:rFonts w:ascii="Cambria" w:hAnsi="Cambria" w:cs="Arial"/>
                <w:sz w:val="28"/>
              </w:rPr>
            </w:pPr>
            <w:r>
              <w:rPr>
                <w:rFonts w:ascii="Cambria" w:hAnsi="Cambria" w:cs="Arial"/>
                <w:sz w:val="28"/>
              </w:rPr>
              <w:t>Regenbogenflecken</w:t>
            </w:r>
          </w:p>
        </w:tc>
        <w:tc>
          <w:tcPr>
            <w:tcW w:w="5528" w:type="dxa"/>
            <w:vMerge/>
            <w:shd w:val="clear" w:color="auto" w:fill="auto"/>
            <w:vAlign w:val="center"/>
          </w:tcPr>
          <w:p w:rsidR="00A40CA2" w:rsidRDefault="00A40CA2" w:rsidP="00A40CA2">
            <w:pPr>
              <w:pStyle w:val="Kopfze"/>
              <w:ind w:left="141"/>
              <w:jc w:val="left"/>
              <w:rPr>
                <w:rFonts w:ascii="Cambria" w:hAnsi="Cambria" w:cs="Arial"/>
                <w:sz w:val="28"/>
              </w:rPr>
            </w:pPr>
          </w:p>
        </w:tc>
      </w:tr>
      <w:tr w:rsidR="00A40CA2" w:rsidRPr="002975B6">
        <w:trPr>
          <w:trHeight w:val="526"/>
        </w:trPr>
        <w:tc>
          <w:tcPr>
            <w:tcW w:w="852" w:type="dxa"/>
            <w:shd w:val="clear" w:color="auto" w:fill="auto"/>
            <w:vAlign w:val="center"/>
          </w:tcPr>
          <w:p w:rsidR="00A40CA2" w:rsidRDefault="00A40CA2" w:rsidP="00A40CA2">
            <w:pPr>
              <w:pStyle w:val="Kopfze"/>
              <w:spacing w:line="264" w:lineRule="auto"/>
              <w:jc w:val="center"/>
              <w:rPr>
                <w:rFonts w:ascii="Cambria" w:hAnsi="Cambria"/>
                <w:sz w:val="28"/>
              </w:rPr>
            </w:pPr>
            <w:r>
              <w:rPr>
                <w:rFonts w:ascii="Cambria" w:hAnsi="Cambria"/>
                <w:sz w:val="28"/>
              </w:rPr>
              <w:t>3</w:t>
            </w:r>
          </w:p>
        </w:tc>
        <w:tc>
          <w:tcPr>
            <w:tcW w:w="3969" w:type="dxa"/>
            <w:gridSpan w:val="2"/>
            <w:shd w:val="clear" w:color="auto" w:fill="auto"/>
            <w:vAlign w:val="center"/>
          </w:tcPr>
          <w:p w:rsidR="00A40CA2" w:rsidRDefault="00A40CA2" w:rsidP="00A40CA2">
            <w:pPr>
              <w:pStyle w:val="Kopfze"/>
              <w:spacing w:line="264" w:lineRule="auto"/>
              <w:ind w:left="142"/>
              <w:jc w:val="left"/>
              <w:rPr>
                <w:rFonts w:ascii="Cambria" w:hAnsi="Cambria" w:cs="Arial"/>
                <w:sz w:val="28"/>
              </w:rPr>
            </w:pPr>
            <w:r>
              <w:rPr>
                <w:rFonts w:ascii="Cambria" w:hAnsi="Cambria" w:cs="Arial"/>
                <w:sz w:val="28"/>
              </w:rPr>
              <w:t>ein Sandwolf? Hä?</w:t>
            </w:r>
          </w:p>
        </w:tc>
        <w:tc>
          <w:tcPr>
            <w:tcW w:w="5528" w:type="dxa"/>
            <w:vMerge/>
            <w:shd w:val="clear" w:color="auto" w:fill="auto"/>
            <w:vAlign w:val="center"/>
          </w:tcPr>
          <w:p w:rsidR="00A40CA2" w:rsidRDefault="00A40CA2" w:rsidP="00A40CA2">
            <w:pPr>
              <w:pStyle w:val="Kopfze"/>
              <w:ind w:left="141"/>
              <w:jc w:val="left"/>
              <w:rPr>
                <w:rFonts w:ascii="Cambria" w:hAnsi="Cambria" w:cs="Arial"/>
                <w:sz w:val="28"/>
              </w:rPr>
            </w:pPr>
          </w:p>
        </w:tc>
      </w:tr>
      <w:tr w:rsidR="00A40CA2" w:rsidRPr="002975B6">
        <w:trPr>
          <w:trHeight w:val="526"/>
        </w:trPr>
        <w:tc>
          <w:tcPr>
            <w:tcW w:w="852" w:type="dxa"/>
            <w:shd w:val="clear" w:color="auto" w:fill="auto"/>
            <w:vAlign w:val="center"/>
          </w:tcPr>
          <w:p w:rsidR="00A40CA2" w:rsidRDefault="00A40CA2" w:rsidP="00A40CA2">
            <w:pPr>
              <w:pStyle w:val="Kopfze"/>
              <w:spacing w:line="264" w:lineRule="auto"/>
              <w:jc w:val="center"/>
              <w:rPr>
                <w:rFonts w:ascii="Cambria" w:hAnsi="Cambria"/>
                <w:sz w:val="28"/>
              </w:rPr>
            </w:pPr>
            <w:r>
              <w:rPr>
                <w:rFonts w:ascii="Cambria" w:hAnsi="Cambria"/>
                <w:sz w:val="28"/>
              </w:rPr>
              <w:t>4</w:t>
            </w:r>
          </w:p>
        </w:tc>
        <w:tc>
          <w:tcPr>
            <w:tcW w:w="3969" w:type="dxa"/>
            <w:gridSpan w:val="2"/>
            <w:shd w:val="clear" w:color="auto" w:fill="auto"/>
            <w:vAlign w:val="center"/>
          </w:tcPr>
          <w:p w:rsidR="00A40CA2" w:rsidRDefault="00A40CA2" w:rsidP="00A40CA2">
            <w:pPr>
              <w:pStyle w:val="Kopfze"/>
              <w:ind w:left="142"/>
              <w:jc w:val="left"/>
              <w:rPr>
                <w:rFonts w:ascii="Cambria" w:hAnsi="Cambria" w:cs="Arial"/>
                <w:sz w:val="28"/>
              </w:rPr>
            </w:pPr>
            <w:r>
              <w:rPr>
                <w:rFonts w:ascii="Cambria" w:hAnsi="Cambria" w:cs="Arial"/>
                <w:sz w:val="28"/>
              </w:rPr>
              <w:t>von Pflastern und Verbänden</w:t>
            </w:r>
          </w:p>
        </w:tc>
        <w:tc>
          <w:tcPr>
            <w:tcW w:w="5528" w:type="dxa"/>
            <w:vMerge/>
            <w:shd w:val="clear" w:color="auto" w:fill="auto"/>
            <w:vAlign w:val="center"/>
          </w:tcPr>
          <w:p w:rsidR="00A40CA2" w:rsidRDefault="00A40CA2" w:rsidP="00A40CA2">
            <w:pPr>
              <w:pStyle w:val="Kopfze"/>
              <w:ind w:left="141"/>
              <w:jc w:val="left"/>
              <w:rPr>
                <w:rFonts w:ascii="Cambria" w:hAnsi="Cambria" w:cs="Arial"/>
                <w:sz w:val="28"/>
              </w:rPr>
            </w:pPr>
          </w:p>
        </w:tc>
      </w:tr>
      <w:tr w:rsidR="00A40CA2" w:rsidRPr="002975B6">
        <w:trPr>
          <w:trHeight w:val="526"/>
        </w:trPr>
        <w:tc>
          <w:tcPr>
            <w:tcW w:w="852" w:type="dxa"/>
            <w:shd w:val="clear" w:color="auto" w:fill="auto"/>
            <w:vAlign w:val="center"/>
          </w:tcPr>
          <w:p w:rsidR="00A40CA2" w:rsidRPr="003E06D3" w:rsidRDefault="00A40CA2" w:rsidP="00A40CA2">
            <w:pPr>
              <w:pStyle w:val="Kopfze"/>
              <w:spacing w:line="264" w:lineRule="auto"/>
              <w:jc w:val="center"/>
              <w:rPr>
                <w:rFonts w:ascii="Cambria" w:hAnsi="Cambria"/>
                <w:sz w:val="28"/>
              </w:rPr>
            </w:pPr>
            <w:r w:rsidRPr="003E06D3">
              <w:rPr>
                <w:rFonts w:ascii="Cambria" w:hAnsi="Cambria"/>
                <w:sz w:val="28"/>
              </w:rPr>
              <w:t>5</w:t>
            </w:r>
          </w:p>
        </w:tc>
        <w:tc>
          <w:tcPr>
            <w:tcW w:w="3969" w:type="dxa"/>
            <w:gridSpan w:val="2"/>
            <w:shd w:val="clear" w:color="auto" w:fill="auto"/>
            <w:vAlign w:val="center"/>
          </w:tcPr>
          <w:p w:rsidR="00A40CA2" w:rsidRPr="00882F05" w:rsidRDefault="00A40CA2" w:rsidP="00A40CA2">
            <w:pPr>
              <w:pStyle w:val="Kopfze"/>
              <w:spacing w:line="264" w:lineRule="auto"/>
              <w:ind w:left="142"/>
              <w:jc w:val="left"/>
              <w:rPr>
                <w:rFonts w:ascii="Cambria" w:hAnsi="Cambria" w:cs="Arial"/>
                <w:sz w:val="28"/>
                <w:highlight w:val="yellow"/>
              </w:rPr>
            </w:pPr>
            <w:r>
              <w:rPr>
                <w:rFonts w:ascii="Cambria" w:hAnsi="Cambria" w:cs="Arial"/>
                <w:sz w:val="28"/>
              </w:rPr>
              <w:t>schüchtern oder nicht?</w:t>
            </w:r>
          </w:p>
        </w:tc>
        <w:tc>
          <w:tcPr>
            <w:tcW w:w="5528" w:type="dxa"/>
            <w:vMerge/>
            <w:shd w:val="clear" w:color="auto" w:fill="auto"/>
            <w:vAlign w:val="center"/>
          </w:tcPr>
          <w:p w:rsidR="00A40CA2" w:rsidRDefault="00A40CA2" w:rsidP="00A40CA2">
            <w:pPr>
              <w:pStyle w:val="Kopfze"/>
              <w:ind w:left="141"/>
              <w:jc w:val="left"/>
              <w:rPr>
                <w:rFonts w:ascii="Cambria" w:hAnsi="Cambria" w:cs="Arial"/>
                <w:sz w:val="28"/>
              </w:rPr>
            </w:pPr>
          </w:p>
        </w:tc>
      </w:tr>
      <w:tr w:rsidR="00A40CA2" w:rsidRPr="002975B6">
        <w:trPr>
          <w:trHeight w:val="526"/>
        </w:trPr>
        <w:tc>
          <w:tcPr>
            <w:tcW w:w="852" w:type="dxa"/>
            <w:shd w:val="clear" w:color="auto" w:fill="auto"/>
            <w:vAlign w:val="center"/>
          </w:tcPr>
          <w:p w:rsidR="00A40CA2" w:rsidRPr="003E06D3" w:rsidRDefault="00A40CA2" w:rsidP="00A40CA2">
            <w:pPr>
              <w:pStyle w:val="Kopfze"/>
              <w:spacing w:line="264" w:lineRule="auto"/>
              <w:jc w:val="center"/>
              <w:rPr>
                <w:rFonts w:ascii="Cambria" w:hAnsi="Cambria"/>
                <w:sz w:val="28"/>
              </w:rPr>
            </w:pPr>
            <w:r w:rsidRPr="003E06D3">
              <w:rPr>
                <w:rFonts w:ascii="Cambria" w:hAnsi="Cambria"/>
                <w:sz w:val="28"/>
              </w:rPr>
              <w:t>6</w:t>
            </w:r>
          </w:p>
        </w:tc>
        <w:tc>
          <w:tcPr>
            <w:tcW w:w="3969" w:type="dxa"/>
            <w:gridSpan w:val="2"/>
            <w:shd w:val="clear" w:color="auto" w:fill="auto"/>
            <w:vAlign w:val="center"/>
          </w:tcPr>
          <w:p w:rsidR="00A40CA2" w:rsidRPr="00CC6ABD" w:rsidRDefault="00A40CA2" w:rsidP="00A40CA2">
            <w:pPr>
              <w:pStyle w:val="Kopfze"/>
              <w:spacing w:line="264" w:lineRule="auto"/>
              <w:ind w:left="142"/>
              <w:jc w:val="left"/>
              <w:rPr>
                <w:rFonts w:ascii="Cambria" w:hAnsi="Cambria" w:cs="Arial"/>
                <w:sz w:val="28"/>
              </w:rPr>
            </w:pPr>
            <w:r>
              <w:rPr>
                <w:rFonts w:ascii="Cambria" w:hAnsi="Cambria" w:cs="Arial"/>
                <w:sz w:val="28"/>
              </w:rPr>
              <w:t>Bestimmen die Erwachsenen?</w:t>
            </w:r>
          </w:p>
        </w:tc>
        <w:tc>
          <w:tcPr>
            <w:tcW w:w="5528" w:type="dxa"/>
            <w:vMerge/>
            <w:shd w:val="clear" w:color="auto" w:fill="auto"/>
            <w:vAlign w:val="center"/>
          </w:tcPr>
          <w:p w:rsidR="00A40CA2" w:rsidRDefault="00A40CA2" w:rsidP="00A40CA2">
            <w:pPr>
              <w:pStyle w:val="Kopfze"/>
              <w:ind w:left="141"/>
              <w:jc w:val="left"/>
              <w:rPr>
                <w:rFonts w:ascii="Cambria" w:hAnsi="Cambria" w:cs="Arial"/>
                <w:sz w:val="28"/>
              </w:rPr>
            </w:pPr>
          </w:p>
        </w:tc>
      </w:tr>
      <w:tr w:rsidR="00A40CA2" w:rsidRPr="002975B6">
        <w:trPr>
          <w:trHeight w:val="526"/>
        </w:trPr>
        <w:tc>
          <w:tcPr>
            <w:tcW w:w="852" w:type="dxa"/>
            <w:shd w:val="clear" w:color="auto" w:fill="auto"/>
            <w:vAlign w:val="center"/>
          </w:tcPr>
          <w:p w:rsidR="00A40CA2" w:rsidRPr="003E06D3" w:rsidRDefault="00A40CA2" w:rsidP="00A40CA2">
            <w:pPr>
              <w:pStyle w:val="Kopfze"/>
              <w:spacing w:line="264" w:lineRule="auto"/>
              <w:jc w:val="center"/>
              <w:rPr>
                <w:rFonts w:ascii="Cambria" w:hAnsi="Cambria"/>
                <w:sz w:val="28"/>
              </w:rPr>
            </w:pPr>
            <w:r>
              <w:rPr>
                <w:rFonts w:ascii="Cambria" w:hAnsi="Cambria"/>
                <w:sz w:val="28"/>
              </w:rPr>
              <w:t>7</w:t>
            </w:r>
          </w:p>
        </w:tc>
        <w:tc>
          <w:tcPr>
            <w:tcW w:w="3969" w:type="dxa"/>
            <w:gridSpan w:val="2"/>
            <w:shd w:val="clear" w:color="auto" w:fill="auto"/>
            <w:vAlign w:val="center"/>
          </w:tcPr>
          <w:p w:rsidR="00A40CA2" w:rsidRDefault="00A40CA2" w:rsidP="00A40CA2">
            <w:pPr>
              <w:pStyle w:val="Kopfze"/>
              <w:spacing w:line="264" w:lineRule="auto"/>
              <w:ind w:left="142"/>
              <w:jc w:val="left"/>
              <w:rPr>
                <w:rFonts w:ascii="Cambria" w:hAnsi="Cambria" w:cs="Arial"/>
                <w:sz w:val="28"/>
              </w:rPr>
            </w:pPr>
            <w:r w:rsidRPr="002442E4">
              <w:rPr>
                <w:rFonts w:ascii="Cambria" w:hAnsi="Cambria" w:cs="Arial"/>
                <w:sz w:val="28"/>
              </w:rPr>
              <w:t>Songs für Tanten</w:t>
            </w:r>
          </w:p>
        </w:tc>
        <w:tc>
          <w:tcPr>
            <w:tcW w:w="5528" w:type="dxa"/>
            <w:vMerge/>
            <w:shd w:val="clear" w:color="auto" w:fill="auto"/>
            <w:vAlign w:val="center"/>
          </w:tcPr>
          <w:p w:rsidR="00A40CA2" w:rsidRDefault="00A40CA2" w:rsidP="00A40CA2">
            <w:pPr>
              <w:pStyle w:val="Kopfze"/>
              <w:ind w:left="141"/>
              <w:jc w:val="left"/>
              <w:rPr>
                <w:rFonts w:ascii="Cambria" w:hAnsi="Cambria" w:cs="Arial"/>
                <w:sz w:val="28"/>
              </w:rPr>
            </w:pPr>
          </w:p>
        </w:tc>
      </w:tr>
      <w:tr w:rsidR="00A40CA2" w:rsidRPr="002975B6">
        <w:trPr>
          <w:trHeight w:val="526"/>
        </w:trPr>
        <w:tc>
          <w:tcPr>
            <w:tcW w:w="852" w:type="dxa"/>
            <w:shd w:val="clear" w:color="auto" w:fill="auto"/>
            <w:vAlign w:val="center"/>
          </w:tcPr>
          <w:p w:rsidR="00A40CA2" w:rsidRPr="003E06D3" w:rsidRDefault="00A40CA2" w:rsidP="00A40CA2">
            <w:pPr>
              <w:pStyle w:val="Kopfze"/>
              <w:spacing w:line="264" w:lineRule="auto"/>
              <w:jc w:val="center"/>
              <w:rPr>
                <w:rFonts w:ascii="Cambria" w:hAnsi="Cambria"/>
                <w:sz w:val="28"/>
              </w:rPr>
            </w:pPr>
            <w:r>
              <w:rPr>
                <w:rFonts w:ascii="Cambria" w:hAnsi="Cambria"/>
                <w:sz w:val="28"/>
              </w:rPr>
              <w:t>8</w:t>
            </w:r>
          </w:p>
        </w:tc>
        <w:tc>
          <w:tcPr>
            <w:tcW w:w="3969" w:type="dxa"/>
            <w:gridSpan w:val="2"/>
            <w:shd w:val="clear" w:color="auto" w:fill="auto"/>
            <w:vAlign w:val="center"/>
          </w:tcPr>
          <w:p w:rsidR="00A40CA2" w:rsidRPr="00882F05" w:rsidRDefault="00A40CA2" w:rsidP="00A40CA2">
            <w:pPr>
              <w:pStyle w:val="Kopfze"/>
              <w:spacing w:line="264" w:lineRule="auto"/>
              <w:ind w:left="142"/>
              <w:jc w:val="left"/>
              <w:rPr>
                <w:rFonts w:ascii="Cambria" w:hAnsi="Cambria" w:cs="Arial"/>
                <w:sz w:val="28"/>
                <w:highlight w:val="yellow"/>
              </w:rPr>
            </w:pPr>
            <w:r>
              <w:rPr>
                <w:rFonts w:ascii="Cambria" w:hAnsi="Cambria" w:cs="Arial"/>
                <w:sz w:val="28"/>
              </w:rPr>
              <w:t>Fahrrad-Training</w:t>
            </w:r>
          </w:p>
        </w:tc>
        <w:tc>
          <w:tcPr>
            <w:tcW w:w="5528" w:type="dxa"/>
            <w:vMerge/>
            <w:shd w:val="clear" w:color="auto" w:fill="auto"/>
            <w:vAlign w:val="center"/>
          </w:tcPr>
          <w:p w:rsidR="00A40CA2" w:rsidRDefault="00A40CA2" w:rsidP="00A40CA2">
            <w:pPr>
              <w:pStyle w:val="Kopfze"/>
              <w:ind w:left="141"/>
              <w:jc w:val="left"/>
              <w:rPr>
                <w:rFonts w:ascii="Cambria" w:hAnsi="Cambria" w:cs="Arial"/>
                <w:sz w:val="28"/>
              </w:rPr>
            </w:pPr>
          </w:p>
        </w:tc>
      </w:tr>
      <w:tr w:rsidR="00A40CA2" w:rsidRPr="003E06D3">
        <w:trPr>
          <w:trHeight w:val="133"/>
        </w:trPr>
        <w:tc>
          <w:tcPr>
            <w:tcW w:w="10349" w:type="dxa"/>
            <w:gridSpan w:val="4"/>
            <w:shd w:val="clear" w:color="auto" w:fill="D9D9D9"/>
            <w:vAlign w:val="center"/>
          </w:tcPr>
          <w:p w:rsidR="00A40CA2" w:rsidRPr="003E06D3" w:rsidRDefault="00A40CA2" w:rsidP="00A40CA2">
            <w:pPr>
              <w:rPr>
                <w:rFonts w:cs="Arial"/>
                <w:b/>
                <w:noProof/>
                <w:sz w:val="32"/>
                <w:lang w:val="de-CH"/>
              </w:rPr>
            </w:pPr>
            <w:r w:rsidRPr="003E06D3">
              <w:rPr>
                <w:rFonts w:cs="Arial"/>
                <w:b/>
                <w:noProof/>
                <w:sz w:val="30"/>
                <w:szCs w:val="30"/>
                <w:lang w:val="de-CH"/>
              </w:rPr>
              <w:t>Bewegte Geschichten selbst in einer anderen Klasse durchführen</w:t>
            </w:r>
          </w:p>
        </w:tc>
      </w:tr>
      <w:tr w:rsidR="00A40CA2" w:rsidRPr="003E06D3">
        <w:trPr>
          <w:trHeight w:val="674"/>
        </w:trPr>
        <w:tc>
          <w:tcPr>
            <w:tcW w:w="852" w:type="dxa"/>
            <w:shd w:val="clear" w:color="auto" w:fill="auto"/>
            <w:vAlign w:val="center"/>
          </w:tcPr>
          <w:p w:rsidR="00A40CA2" w:rsidRPr="003E06D3" w:rsidRDefault="00A40CA2" w:rsidP="00A40CA2">
            <w:pPr>
              <w:pStyle w:val="Kopfze"/>
              <w:spacing w:line="264" w:lineRule="auto"/>
              <w:jc w:val="center"/>
              <w:rPr>
                <w:rFonts w:ascii="Cambria" w:hAnsi="Cambria"/>
                <w:sz w:val="28"/>
              </w:rPr>
            </w:pPr>
            <w:r>
              <w:rPr>
                <w:rFonts w:ascii="Cambria" w:hAnsi="Cambria"/>
                <w:sz w:val="28"/>
              </w:rPr>
              <w:t>9</w:t>
            </w:r>
          </w:p>
        </w:tc>
        <w:tc>
          <w:tcPr>
            <w:tcW w:w="3969" w:type="dxa"/>
            <w:gridSpan w:val="2"/>
            <w:shd w:val="clear" w:color="auto" w:fill="auto"/>
            <w:vAlign w:val="center"/>
          </w:tcPr>
          <w:p w:rsidR="00A40CA2" w:rsidRPr="00CC6ABD" w:rsidRDefault="00A40CA2" w:rsidP="00A40CA2">
            <w:pPr>
              <w:pStyle w:val="Kopfze"/>
              <w:spacing w:line="264" w:lineRule="auto"/>
              <w:ind w:left="142"/>
              <w:jc w:val="left"/>
              <w:rPr>
                <w:rFonts w:ascii="Cambria" w:hAnsi="Cambria" w:cs="Arial"/>
                <w:sz w:val="28"/>
              </w:rPr>
            </w:pPr>
            <w:r w:rsidRPr="00CC6ABD">
              <w:rPr>
                <w:rFonts w:ascii="Cambria" w:hAnsi="Cambria" w:cs="Arial"/>
                <w:sz w:val="28"/>
              </w:rPr>
              <w:t>Gordischer Knoten</w:t>
            </w:r>
            <w:r w:rsidRPr="00CC6ABD">
              <w:rPr>
                <w:rFonts w:ascii="Cambria" w:hAnsi="Cambria" w:cs="Arial"/>
                <w:sz w:val="28"/>
              </w:rPr>
              <w:br/>
            </w:r>
            <w:r w:rsidRPr="00CC6ABD">
              <w:rPr>
                <w:rFonts w:ascii="Cambria" w:hAnsi="Cambria" w:cs="Arial"/>
                <w:sz w:val="22"/>
                <w:szCs w:val="22"/>
              </w:rPr>
              <w:t xml:space="preserve"> </w:t>
            </w:r>
            <w:r w:rsidRPr="00CC6ABD">
              <w:rPr>
                <w:rFonts w:ascii="Cambria" w:hAnsi="Cambria" w:cs="Arial"/>
                <w:sz w:val="22"/>
                <w:szCs w:val="22"/>
              </w:rPr>
              <w:sym w:font="Wingdings" w:char="F0F0"/>
            </w:r>
            <w:r w:rsidRPr="00CC6ABD">
              <w:rPr>
                <w:rFonts w:ascii="Cambria" w:hAnsi="Cambria" w:cs="Arial"/>
                <w:sz w:val="22"/>
              </w:rPr>
              <w:t xml:space="preserve"> das Anleiten üben</w:t>
            </w:r>
          </w:p>
        </w:tc>
        <w:tc>
          <w:tcPr>
            <w:tcW w:w="5528" w:type="dxa"/>
            <w:vMerge w:val="restart"/>
            <w:shd w:val="clear" w:color="auto" w:fill="auto"/>
            <w:vAlign w:val="center"/>
          </w:tcPr>
          <w:p w:rsidR="00A40CA2" w:rsidRPr="00ED53A2" w:rsidRDefault="00A40CA2" w:rsidP="00A40CA2">
            <w:pPr>
              <w:numPr>
                <w:ilvl w:val="0"/>
                <w:numId w:val="3"/>
              </w:numPr>
              <w:ind w:left="283" w:hanging="142"/>
              <w:rPr>
                <w:sz w:val="22"/>
              </w:rPr>
            </w:pPr>
            <w:r w:rsidRPr="00ED53A2">
              <w:rPr>
                <w:sz w:val="22"/>
              </w:rPr>
              <w:t>Vertiefung in die Geschichte</w:t>
            </w:r>
          </w:p>
          <w:p w:rsidR="00A40CA2" w:rsidRDefault="00A40CA2" w:rsidP="00A40CA2">
            <w:pPr>
              <w:numPr>
                <w:ilvl w:val="0"/>
                <w:numId w:val="3"/>
              </w:numPr>
              <w:ind w:left="283" w:hanging="142"/>
              <w:rPr>
                <w:sz w:val="22"/>
              </w:rPr>
            </w:pPr>
            <w:r>
              <w:rPr>
                <w:sz w:val="22"/>
              </w:rPr>
              <w:t>Umsetzungs-Training</w:t>
            </w:r>
          </w:p>
          <w:p w:rsidR="00A40CA2" w:rsidRDefault="00A40CA2" w:rsidP="00A40CA2">
            <w:pPr>
              <w:numPr>
                <w:ilvl w:val="0"/>
                <w:numId w:val="3"/>
              </w:numPr>
              <w:ind w:left="283" w:hanging="142"/>
              <w:rPr>
                <w:sz w:val="22"/>
              </w:rPr>
            </w:pPr>
            <w:r w:rsidRPr="00ED53A2">
              <w:rPr>
                <w:sz w:val="22"/>
              </w:rPr>
              <w:t>individuell e</w:t>
            </w:r>
            <w:r>
              <w:rPr>
                <w:sz w:val="22"/>
              </w:rPr>
              <w:t>insetz- und anpassbare Aufträge</w:t>
            </w:r>
          </w:p>
          <w:p w:rsidR="00A40CA2" w:rsidRPr="00ED53A2" w:rsidRDefault="00A40CA2" w:rsidP="00A40CA2">
            <w:pPr>
              <w:numPr>
                <w:ilvl w:val="0"/>
                <w:numId w:val="3"/>
              </w:numPr>
              <w:ind w:left="283" w:hanging="142"/>
              <w:rPr>
                <w:sz w:val="22"/>
              </w:rPr>
            </w:pPr>
            <w:r w:rsidRPr="00ED53A2">
              <w:rPr>
                <w:sz w:val="22"/>
              </w:rPr>
              <w:t>für Schülerinnen und Schüler, welche diese Geschichte mit einer anderen Gruppe als bewegte Geschichte durchführen werden</w:t>
            </w:r>
          </w:p>
        </w:tc>
      </w:tr>
      <w:tr w:rsidR="00A40CA2" w:rsidRPr="003E06D3">
        <w:trPr>
          <w:trHeight w:val="674"/>
        </w:trPr>
        <w:tc>
          <w:tcPr>
            <w:tcW w:w="852" w:type="dxa"/>
            <w:shd w:val="clear" w:color="auto" w:fill="auto"/>
            <w:vAlign w:val="center"/>
          </w:tcPr>
          <w:p w:rsidR="00A40CA2" w:rsidRPr="004F0EA0" w:rsidRDefault="00A40CA2" w:rsidP="00A40CA2">
            <w:pPr>
              <w:pStyle w:val="Kopfze"/>
              <w:spacing w:line="264" w:lineRule="auto"/>
              <w:jc w:val="center"/>
              <w:rPr>
                <w:rFonts w:ascii="Cambria" w:eastAsia="Cambria" w:hAnsi="Cambria" w:cs="Arial"/>
                <w:b/>
                <w:noProof/>
                <w:sz w:val="30"/>
                <w:szCs w:val="30"/>
                <w:lang w:val="de-CH" w:eastAsia="en-US"/>
              </w:rPr>
            </w:pPr>
            <w:r>
              <w:rPr>
                <w:rFonts w:ascii="Cambria" w:hAnsi="Cambria"/>
                <w:sz w:val="28"/>
              </w:rPr>
              <w:t>10</w:t>
            </w:r>
          </w:p>
        </w:tc>
        <w:tc>
          <w:tcPr>
            <w:tcW w:w="3969" w:type="dxa"/>
            <w:gridSpan w:val="2"/>
            <w:shd w:val="clear" w:color="auto" w:fill="auto"/>
            <w:vAlign w:val="center"/>
          </w:tcPr>
          <w:p w:rsidR="00A40CA2" w:rsidRPr="004F0EA0" w:rsidRDefault="00A40CA2" w:rsidP="00A40CA2">
            <w:pPr>
              <w:pStyle w:val="Kopfze"/>
              <w:spacing w:line="264" w:lineRule="auto"/>
              <w:ind w:left="142"/>
              <w:jc w:val="left"/>
              <w:rPr>
                <w:rFonts w:ascii="Cambria" w:hAnsi="Cambria" w:cs="Arial"/>
                <w:sz w:val="28"/>
              </w:rPr>
            </w:pPr>
            <w:r w:rsidRPr="004F0EA0">
              <w:rPr>
                <w:rFonts w:ascii="Cambria" w:hAnsi="Cambria" w:cs="Arial"/>
                <w:sz w:val="28"/>
              </w:rPr>
              <w:t>sich selbst zuhören</w:t>
            </w:r>
          </w:p>
        </w:tc>
        <w:tc>
          <w:tcPr>
            <w:tcW w:w="5528" w:type="dxa"/>
            <w:vMerge/>
            <w:shd w:val="clear" w:color="auto" w:fill="auto"/>
            <w:vAlign w:val="center"/>
          </w:tcPr>
          <w:p w:rsidR="00A40CA2" w:rsidRPr="003E06D3" w:rsidRDefault="00A40CA2" w:rsidP="00A40CA2">
            <w:pPr>
              <w:pStyle w:val="Kopfze"/>
              <w:ind w:left="141"/>
              <w:jc w:val="left"/>
              <w:rPr>
                <w:rFonts w:ascii="Cambria" w:hAnsi="Cambria" w:cs="Arial"/>
                <w:sz w:val="28"/>
              </w:rPr>
            </w:pPr>
          </w:p>
        </w:tc>
      </w:tr>
      <w:tr w:rsidR="00A40CA2" w:rsidRPr="003E06D3">
        <w:trPr>
          <w:trHeight w:val="203"/>
        </w:trPr>
        <w:tc>
          <w:tcPr>
            <w:tcW w:w="10349" w:type="dxa"/>
            <w:gridSpan w:val="4"/>
            <w:shd w:val="clear" w:color="auto" w:fill="D9D9D9"/>
            <w:vAlign w:val="center"/>
          </w:tcPr>
          <w:p w:rsidR="00A40CA2" w:rsidRPr="003E06D3" w:rsidRDefault="00A40CA2" w:rsidP="00A40CA2">
            <w:pPr>
              <w:pStyle w:val="Kopfze"/>
              <w:ind w:left="141"/>
              <w:jc w:val="left"/>
              <w:rPr>
                <w:rFonts w:ascii="Cambria" w:eastAsia="Cambria" w:hAnsi="Cambria" w:cs="Arial"/>
                <w:b/>
                <w:noProof/>
                <w:sz w:val="30"/>
                <w:szCs w:val="30"/>
                <w:lang w:val="de-CH" w:eastAsia="en-US"/>
              </w:rPr>
            </w:pPr>
            <w:r w:rsidRPr="003E06D3">
              <w:rPr>
                <w:rFonts w:ascii="Cambria" w:eastAsia="Cambria" w:hAnsi="Cambria" w:cs="Arial"/>
                <w:b/>
                <w:noProof/>
                <w:sz w:val="30"/>
                <w:szCs w:val="30"/>
                <w:lang w:val="de-CH" w:eastAsia="en-US"/>
              </w:rPr>
              <w:t>Autorenwerkstatt: Bewegte Geschichten selber schreiben</w:t>
            </w:r>
          </w:p>
        </w:tc>
      </w:tr>
      <w:tr w:rsidR="00A40CA2" w:rsidRPr="003E06D3">
        <w:trPr>
          <w:trHeight w:val="979"/>
        </w:trPr>
        <w:tc>
          <w:tcPr>
            <w:tcW w:w="852" w:type="dxa"/>
            <w:shd w:val="clear" w:color="auto" w:fill="auto"/>
            <w:vAlign w:val="center"/>
          </w:tcPr>
          <w:p w:rsidR="00A40CA2" w:rsidRPr="003E06D3" w:rsidRDefault="00A40CA2" w:rsidP="00A40CA2">
            <w:pPr>
              <w:pStyle w:val="Kopfze"/>
              <w:spacing w:line="264" w:lineRule="auto"/>
              <w:jc w:val="center"/>
              <w:rPr>
                <w:rFonts w:ascii="Cambria" w:hAnsi="Cambria"/>
                <w:sz w:val="28"/>
              </w:rPr>
            </w:pPr>
            <w:r w:rsidRPr="003E06D3">
              <w:rPr>
                <w:rFonts w:ascii="Cambria" w:hAnsi="Cambria"/>
                <w:sz w:val="28"/>
              </w:rPr>
              <w:t>S1</w:t>
            </w:r>
          </w:p>
        </w:tc>
        <w:tc>
          <w:tcPr>
            <w:tcW w:w="3969" w:type="dxa"/>
            <w:gridSpan w:val="2"/>
            <w:shd w:val="clear" w:color="auto" w:fill="auto"/>
            <w:vAlign w:val="center"/>
          </w:tcPr>
          <w:p w:rsidR="00A40CA2" w:rsidRPr="003E06D3" w:rsidRDefault="00A40CA2" w:rsidP="00A40CA2">
            <w:pPr>
              <w:pStyle w:val="Kopfze"/>
              <w:spacing w:line="264" w:lineRule="auto"/>
              <w:ind w:left="142"/>
              <w:jc w:val="left"/>
              <w:rPr>
                <w:rFonts w:ascii="Cambria" w:hAnsi="Cambria" w:cs="Arial"/>
                <w:sz w:val="28"/>
              </w:rPr>
            </w:pPr>
            <w:r w:rsidRPr="003E06D3">
              <w:rPr>
                <w:rFonts w:ascii="Cambria" w:hAnsi="Cambria" w:cs="Arial"/>
                <w:sz w:val="28"/>
              </w:rPr>
              <w:t xml:space="preserve">eine bewegte Parallel-Geschichte schreiben </w:t>
            </w:r>
          </w:p>
        </w:tc>
        <w:tc>
          <w:tcPr>
            <w:tcW w:w="5528" w:type="dxa"/>
            <w:vMerge w:val="restart"/>
            <w:shd w:val="clear" w:color="auto" w:fill="auto"/>
            <w:vAlign w:val="center"/>
          </w:tcPr>
          <w:p w:rsidR="00A40CA2" w:rsidRPr="003E06D3" w:rsidRDefault="00A40CA2" w:rsidP="00A40CA2">
            <w:pPr>
              <w:numPr>
                <w:ilvl w:val="0"/>
                <w:numId w:val="3"/>
              </w:numPr>
              <w:ind w:left="283" w:hanging="142"/>
              <w:rPr>
                <w:sz w:val="20"/>
              </w:rPr>
            </w:pPr>
            <w:r w:rsidRPr="003E06D3">
              <w:t>eine Parallelgeschichte schreiben</w:t>
            </w:r>
            <w:r w:rsidRPr="003E06D3">
              <w:rPr>
                <w:sz w:val="22"/>
              </w:rPr>
              <w:t>:</w:t>
            </w:r>
            <w:r w:rsidRPr="003E06D3">
              <w:rPr>
                <w:sz w:val="20"/>
              </w:rPr>
              <w:br/>
            </w:r>
            <w:r w:rsidRPr="003E06D3">
              <w:rPr>
                <w:sz w:val="20"/>
                <w:szCs w:val="22"/>
              </w:rPr>
              <w:t>angelehnt an die erlebte bewegte Geschichte eine eigene Geschichte verfassen und die entsprechenden Erlebnis- und Konzentrationsübungen passend einbauen</w:t>
            </w:r>
          </w:p>
          <w:p w:rsidR="00A40CA2" w:rsidRPr="003E06D3" w:rsidRDefault="00A40CA2" w:rsidP="00A40CA2">
            <w:pPr>
              <w:numPr>
                <w:ilvl w:val="0"/>
                <w:numId w:val="3"/>
              </w:numPr>
              <w:ind w:left="283" w:hanging="142"/>
            </w:pPr>
            <w:r w:rsidRPr="003E06D3">
              <w:t>Geschichten überarbeiten</w:t>
            </w:r>
          </w:p>
          <w:p w:rsidR="00A40CA2" w:rsidRPr="003E06D3" w:rsidRDefault="00A40CA2" w:rsidP="00A40CA2">
            <w:pPr>
              <w:ind w:left="283"/>
              <w:rPr>
                <w:sz w:val="16"/>
              </w:rPr>
            </w:pPr>
          </w:p>
          <w:p w:rsidR="00A40CA2" w:rsidRPr="003E06D3" w:rsidRDefault="00A40CA2" w:rsidP="00A40CA2">
            <w:pPr>
              <w:numPr>
                <w:ilvl w:val="0"/>
                <w:numId w:val="3"/>
              </w:numPr>
              <w:ind w:left="283" w:hanging="142"/>
              <w:rPr>
                <w:rFonts w:cs="Arial"/>
                <w:sz w:val="16"/>
              </w:rPr>
            </w:pPr>
            <w:r w:rsidRPr="003E06D3">
              <w:t>eine eigene bewegte Geschichte schreiben und präsentieren:</w:t>
            </w:r>
            <w:r w:rsidRPr="003E06D3">
              <w:rPr>
                <w:sz w:val="20"/>
              </w:rPr>
              <w:br/>
            </w:r>
            <w:r w:rsidRPr="003E06D3">
              <w:rPr>
                <w:sz w:val="20"/>
                <w:szCs w:val="22"/>
              </w:rPr>
              <w:t>Ausgehend von Erlebnis- und Konzentrationsübungen eine eigene Geschichte erfinden</w:t>
            </w:r>
            <w:r w:rsidRPr="003E06D3">
              <w:rPr>
                <w:sz w:val="20"/>
              </w:rPr>
              <w:br/>
            </w:r>
            <w:r w:rsidRPr="003E06D3">
              <w:rPr>
                <w:sz w:val="20"/>
                <w:szCs w:val="22"/>
              </w:rPr>
              <w:t>oder eine eigene Geschichte verfassen und dazu Erlebnis- und Konzentrationsübungen auswählen</w:t>
            </w:r>
          </w:p>
        </w:tc>
      </w:tr>
      <w:tr w:rsidR="00A40CA2" w:rsidRPr="003E06D3">
        <w:trPr>
          <w:trHeight w:val="979"/>
        </w:trPr>
        <w:tc>
          <w:tcPr>
            <w:tcW w:w="852" w:type="dxa"/>
            <w:shd w:val="clear" w:color="auto" w:fill="auto"/>
            <w:vAlign w:val="center"/>
          </w:tcPr>
          <w:p w:rsidR="00A40CA2" w:rsidRPr="003E06D3" w:rsidRDefault="00A40CA2" w:rsidP="00A40CA2">
            <w:pPr>
              <w:pStyle w:val="Kopfze"/>
              <w:spacing w:line="264" w:lineRule="auto"/>
              <w:jc w:val="center"/>
              <w:rPr>
                <w:rFonts w:ascii="Cambria" w:hAnsi="Cambria"/>
                <w:sz w:val="28"/>
              </w:rPr>
            </w:pPr>
            <w:r w:rsidRPr="003E06D3">
              <w:rPr>
                <w:rFonts w:ascii="Cambria" w:hAnsi="Cambria"/>
                <w:sz w:val="28"/>
              </w:rPr>
              <w:t>S2</w:t>
            </w:r>
          </w:p>
        </w:tc>
        <w:tc>
          <w:tcPr>
            <w:tcW w:w="3969" w:type="dxa"/>
            <w:gridSpan w:val="2"/>
            <w:shd w:val="clear" w:color="auto" w:fill="auto"/>
            <w:vAlign w:val="center"/>
          </w:tcPr>
          <w:p w:rsidR="00A40CA2" w:rsidRPr="003E06D3" w:rsidRDefault="00A40CA2" w:rsidP="00A40CA2">
            <w:pPr>
              <w:pStyle w:val="Kopfze"/>
              <w:spacing w:line="264" w:lineRule="auto"/>
              <w:ind w:left="142"/>
              <w:jc w:val="left"/>
              <w:rPr>
                <w:rFonts w:ascii="Cambria" w:hAnsi="Cambria" w:cs="Arial"/>
                <w:sz w:val="28"/>
              </w:rPr>
            </w:pPr>
            <w:r w:rsidRPr="003E06D3">
              <w:rPr>
                <w:rFonts w:ascii="Cambria" w:hAnsi="Cambria" w:cs="Arial"/>
                <w:sz w:val="28"/>
              </w:rPr>
              <w:t>Text-Check</w:t>
            </w:r>
          </w:p>
        </w:tc>
        <w:tc>
          <w:tcPr>
            <w:tcW w:w="5528" w:type="dxa"/>
            <w:vMerge/>
            <w:shd w:val="clear" w:color="auto" w:fill="auto"/>
            <w:vAlign w:val="center"/>
          </w:tcPr>
          <w:p w:rsidR="00A40CA2" w:rsidRPr="003E06D3" w:rsidRDefault="00A40CA2" w:rsidP="00A40CA2">
            <w:pPr>
              <w:rPr>
                <w:rFonts w:cs="Arial"/>
                <w:sz w:val="16"/>
              </w:rPr>
            </w:pPr>
          </w:p>
        </w:tc>
      </w:tr>
      <w:tr w:rsidR="00A40CA2" w:rsidRPr="003E06D3">
        <w:trPr>
          <w:trHeight w:val="979"/>
        </w:trPr>
        <w:tc>
          <w:tcPr>
            <w:tcW w:w="852" w:type="dxa"/>
            <w:shd w:val="clear" w:color="auto" w:fill="auto"/>
            <w:vAlign w:val="center"/>
          </w:tcPr>
          <w:p w:rsidR="00A40CA2" w:rsidRPr="003E06D3" w:rsidRDefault="00A40CA2" w:rsidP="00A40CA2">
            <w:pPr>
              <w:pStyle w:val="Kopfze"/>
              <w:spacing w:line="264" w:lineRule="auto"/>
              <w:jc w:val="center"/>
              <w:rPr>
                <w:rFonts w:ascii="Cambria" w:hAnsi="Cambria"/>
                <w:sz w:val="28"/>
              </w:rPr>
            </w:pPr>
            <w:r w:rsidRPr="003E06D3">
              <w:rPr>
                <w:rFonts w:ascii="Cambria" w:hAnsi="Cambria"/>
                <w:sz w:val="28"/>
              </w:rPr>
              <w:t>S3</w:t>
            </w:r>
          </w:p>
        </w:tc>
        <w:tc>
          <w:tcPr>
            <w:tcW w:w="3969" w:type="dxa"/>
            <w:gridSpan w:val="2"/>
            <w:shd w:val="clear" w:color="auto" w:fill="auto"/>
            <w:vAlign w:val="center"/>
          </w:tcPr>
          <w:p w:rsidR="00A40CA2" w:rsidRPr="003E06D3" w:rsidRDefault="00A40CA2" w:rsidP="00A40CA2">
            <w:pPr>
              <w:pStyle w:val="Kopfze"/>
              <w:spacing w:line="264" w:lineRule="auto"/>
              <w:ind w:left="142"/>
              <w:jc w:val="left"/>
              <w:rPr>
                <w:rFonts w:ascii="Cambria" w:hAnsi="Cambria" w:cs="Arial"/>
                <w:sz w:val="28"/>
              </w:rPr>
            </w:pPr>
            <w:r w:rsidRPr="003E06D3">
              <w:rPr>
                <w:rFonts w:ascii="Cambria" w:hAnsi="Cambria" w:cs="Arial"/>
                <w:sz w:val="28"/>
              </w:rPr>
              <w:t>eine eigene bewegte Geschichte schreiben</w:t>
            </w:r>
          </w:p>
        </w:tc>
        <w:tc>
          <w:tcPr>
            <w:tcW w:w="5528" w:type="dxa"/>
            <w:vMerge/>
            <w:shd w:val="clear" w:color="auto" w:fill="auto"/>
            <w:vAlign w:val="center"/>
          </w:tcPr>
          <w:p w:rsidR="00A40CA2" w:rsidRPr="003E06D3" w:rsidRDefault="00A40CA2" w:rsidP="00A40CA2">
            <w:pPr>
              <w:pStyle w:val="Kopfze"/>
              <w:ind w:left="141"/>
              <w:jc w:val="left"/>
              <w:rPr>
                <w:rFonts w:ascii="Cambria" w:hAnsi="Cambria" w:cs="Arial"/>
                <w:sz w:val="16"/>
              </w:rPr>
            </w:pPr>
          </w:p>
        </w:tc>
      </w:tr>
      <w:tr w:rsidR="00A40CA2" w:rsidRPr="002975B6">
        <w:trPr>
          <w:trHeight w:val="433"/>
        </w:trPr>
        <w:tc>
          <w:tcPr>
            <w:tcW w:w="10349" w:type="dxa"/>
            <w:gridSpan w:val="4"/>
            <w:shd w:val="clear" w:color="auto" w:fill="auto"/>
            <w:vAlign w:val="center"/>
          </w:tcPr>
          <w:p w:rsidR="00A40CA2" w:rsidRPr="001239C1" w:rsidRDefault="00A40CA2" w:rsidP="00A40CA2">
            <w:pPr>
              <w:rPr>
                <w:rFonts w:cs="Arial"/>
              </w:rPr>
            </w:pPr>
            <w:r w:rsidRPr="003E06D3">
              <w:t xml:space="preserve">Weitere Ideen zum Schreiben im </w:t>
            </w:r>
            <w:r>
              <w:t>S-Element im Ordner «</w:t>
            </w:r>
            <w:r w:rsidRPr="003E06D3">
              <w:t>Meine Geschichte</w:t>
            </w:r>
            <w:r>
              <w:t xml:space="preserve"> </w:t>
            </w:r>
            <w:r w:rsidRPr="003E06D3">
              <w:t>- Deine Geschichte</w:t>
            </w:r>
            <w:r>
              <w:t>»</w:t>
            </w:r>
          </w:p>
        </w:tc>
      </w:tr>
    </w:tbl>
    <w:p w:rsidR="00A40CA2" w:rsidRDefault="00A40CA2" w:rsidP="00A40CA2">
      <w:pPr>
        <w:rPr>
          <w:rFonts w:cs="Arial"/>
        </w:rPr>
      </w:pPr>
    </w:p>
    <w:p w:rsidR="00A40CA2" w:rsidRDefault="00A40CA2" w:rsidP="00A40CA2">
      <w:pPr>
        <w:rPr>
          <w:rFonts w:cs="Arial"/>
        </w:rPr>
      </w:pPr>
      <w:r>
        <w:rPr>
          <w:rFonts w:cs="Arial"/>
        </w:rPr>
        <w:br w:type="page"/>
      </w:r>
    </w:p>
    <w:p w:rsidR="00A40CA2" w:rsidRPr="0065121A" w:rsidRDefault="00A40CA2" w:rsidP="00A40CA2">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65121A">
        <w:trPr>
          <w:trHeight w:val="850"/>
        </w:trPr>
        <w:tc>
          <w:tcPr>
            <w:tcW w:w="1828" w:type="dxa"/>
            <w:shd w:val="clear" w:color="auto" w:fill="auto"/>
            <w:vAlign w:val="center"/>
          </w:tcPr>
          <w:p w:rsidR="00A40CA2" w:rsidRPr="0065121A"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1" name="Bild 1"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65121A" w:rsidRDefault="00A40CA2" w:rsidP="00A40CA2">
            <w:pPr>
              <w:pStyle w:val="Kopfze"/>
              <w:spacing w:line="264" w:lineRule="auto"/>
              <w:jc w:val="center"/>
              <w:rPr>
                <w:rFonts w:ascii="Cambria" w:hAnsi="Cambria" w:cs="Arial"/>
              </w:rPr>
            </w:pPr>
            <w:r w:rsidRPr="0065121A">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Pr>
                <w:rFonts w:ascii="Cambria" w:hAnsi="Cambria" w:cs="Arial"/>
                <w:b/>
              </w:rPr>
              <w:br/>
            </w:r>
            <w:r>
              <w:rPr>
                <w:rFonts w:ascii="Cambria" w:hAnsi="Cambria" w:cs="Arial"/>
              </w:rPr>
              <w:t>Auftrag 0</w:t>
            </w:r>
          </w:p>
        </w:tc>
        <w:tc>
          <w:tcPr>
            <w:tcW w:w="5528" w:type="dxa"/>
            <w:shd w:val="clear" w:color="auto" w:fill="auto"/>
            <w:vAlign w:val="center"/>
          </w:tcPr>
          <w:p w:rsidR="00A40CA2" w:rsidRPr="0065121A" w:rsidRDefault="00A40CA2" w:rsidP="00A40CA2">
            <w:pPr>
              <w:pStyle w:val="Kopfze"/>
              <w:ind w:left="142"/>
              <w:jc w:val="left"/>
              <w:rPr>
                <w:rFonts w:ascii="Cambria" w:hAnsi="Cambria" w:cs="Arial"/>
                <w:sz w:val="36"/>
              </w:rPr>
            </w:pPr>
            <w:proofErr w:type="spellStart"/>
            <w:r>
              <w:rPr>
                <w:rFonts w:ascii="Cambria" w:hAnsi="Cambria" w:cs="Arial"/>
                <w:b/>
                <w:sz w:val="36"/>
              </w:rPr>
              <w:t>Cover-Scan</w:t>
            </w:r>
            <w:proofErr w:type="spellEnd"/>
          </w:p>
        </w:tc>
      </w:tr>
    </w:tbl>
    <w:p w:rsidR="00A40CA2" w:rsidRPr="0065121A" w:rsidRDefault="00A40CA2" w:rsidP="00A40CA2">
      <w:pPr>
        <w:rPr>
          <w:rFonts w:cs="Arial"/>
        </w:rPr>
      </w:pPr>
    </w:p>
    <w:p w:rsidR="00A40CA2" w:rsidRPr="0065121A" w:rsidRDefault="00EA3719" w:rsidP="00A40CA2">
      <w:pPr>
        <w:ind w:left="1985" w:right="709" w:hanging="1985"/>
        <w:rPr>
          <w:rFonts w:cs="Arial"/>
        </w:rPr>
      </w:pPr>
      <w:r>
        <w:rPr>
          <w:rFonts w:cs="Arial"/>
          <w:noProof/>
          <w:lang w:eastAsia="de-DE"/>
        </w:rPr>
        <w:drawing>
          <wp:inline distT="0" distB="0" distL="0" distR="0">
            <wp:extent cx="426720" cy="325120"/>
            <wp:effectExtent l="25400" t="0" r="5080" b="0"/>
            <wp:docPr id="2" name="Bild 2"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noProof/>
          <w:lang w:val="de-CH"/>
        </w:rPr>
        <w:tab/>
      </w:r>
      <w:r w:rsidR="00A40CA2">
        <w:rPr>
          <w:rFonts w:cs="Arial"/>
          <w:sz w:val="28"/>
        </w:rPr>
        <w:t>Du wirst zwei Geschichten aus dem Buch «</w:t>
      </w:r>
      <w:proofErr w:type="spellStart"/>
      <w:r w:rsidR="00A40CA2">
        <w:rPr>
          <w:rFonts w:cs="Arial"/>
          <w:sz w:val="28"/>
        </w:rPr>
        <w:t>Zackarina</w:t>
      </w:r>
      <w:proofErr w:type="spellEnd"/>
      <w:r w:rsidR="00A40CA2">
        <w:rPr>
          <w:rFonts w:cs="Arial"/>
          <w:sz w:val="28"/>
        </w:rPr>
        <w:t xml:space="preserve"> und der Sandwolf» als bewegte Geschichte erleben.</w:t>
      </w:r>
      <w:r w:rsidR="00A40CA2">
        <w:rPr>
          <w:rFonts w:cs="Arial"/>
          <w:sz w:val="28"/>
        </w:rPr>
        <w:br/>
        <w:t xml:space="preserve">Untersuche das Cover des Buches und schreibe alles auf, was dir dazu einfällt! Lies auch den Klappentext auf der Rückseite! </w:t>
      </w:r>
      <w:r w:rsidR="00A40CA2" w:rsidRPr="004331C1">
        <w:t xml:space="preserve"> </w:t>
      </w:r>
      <w:r w:rsidR="00A40CA2">
        <w:rPr>
          <w:rFonts w:cs="Arial"/>
          <w:sz w:val="28"/>
        </w:rPr>
        <w:t>(evtl. Kopie einkleben!)</w:t>
      </w:r>
      <w:r w:rsidR="00A40CA2">
        <w:rPr>
          <w:rFonts w:cs="Arial"/>
          <w:sz w:val="28"/>
        </w:rPr>
        <w:br/>
      </w:r>
    </w:p>
    <w:p w:rsidR="00A40CA2" w:rsidRPr="00F176B8" w:rsidRDefault="00A40CA2" w:rsidP="00A40CA2">
      <w:pPr>
        <w:ind w:left="1985" w:right="709"/>
        <w:rPr>
          <w:i/>
          <w:sz w:val="22"/>
        </w:rPr>
      </w:pPr>
      <w:r w:rsidRPr="00F176B8">
        <w:rPr>
          <w:i/>
          <w:sz w:val="22"/>
        </w:rPr>
        <w:t>Ich denke, dass es um…</w:t>
      </w:r>
    </w:p>
    <w:p w:rsidR="00A40CA2" w:rsidRPr="00F176B8" w:rsidRDefault="00A40CA2" w:rsidP="00A40CA2">
      <w:pPr>
        <w:ind w:left="1985" w:right="709" w:hanging="1985"/>
        <w:rPr>
          <w:rFonts w:cs="Arial"/>
          <w:i/>
          <w:sz w:val="22"/>
        </w:rPr>
      </w:pPr>
      <w:r w:rsidRPr="00F176B8">
        <w:rPr>
          <w:i/>
          <w:sz w:val="22"/>
        </w:rPr>
        <w:tab/>
        <w:t>Ich vermute, dass es um …</w:t>
      </w:r>
      <w:r>
        <w:rPr>
          <w:i/>
          <w:sz w:val="22"/>
        </w:rPr>
        <w:br/>
        <w:t>Es könnte sein, dass er …</w:t>
      </w:r>
    </w:p>
    <w:p w:rsidR="00A40CA2" w:rsidRPr="0065121A" w:rsidRDefault="00A40CA2" w:rsidP="00A40CA2">
      <w:pPr>
        <w:ind w:left="1985" w:right="709" w:hanging="1985"/>
        <w:rPr>
          <w:rFonts w:cs="Arial"/>
        </w:rPr>
      </w:pPr>
    </w:p>
    <w:p w:rsidR="00A40CA2" w:rsidRDefault="00A40CA2">
      <w:pPr>
        <w:rPr>
          <w:rFonts w:cs="Arial"/>
          <w:noProof/>
          <w:lang w:val="de-CH"/>
        </w:rPr>
      </w:pPr>
    </w:p>
    <w:p w:rsidR="00A40CA2" w:rsidRPr="00762368" w:rsidRDefault="00A40CA2">
      <w:pPr>
        <w:rPr>
          <w:rFonts w:cs="Arial"/>
          <w:noProof/>
          <w:lang w:val="de-CH"/>
        </w:rPr>
      </w:pPr>
    </w:p>
    <w:p w:rsidR="00A40CA2" w:rsidRPr="0065121A" w:rsidRDefault="00A40CA2">
      <w:pPr>
        <w:rPr>
          <w:b/>
        </w:rPr>
      </w:pPr>
    </w:p>
    <w:p w:rsidR="00A40CA2" w:rsidRPr="0065121A" w:rsidRDefault="00A40CA2" w:rsidP="00A40CA2">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65121A">
        <w:trPr>
          <w:trHeight w:val="850"/>
        </w:trPr>
        <w:tc>
          <w:tcPr>
            <w:tcW w:w="1828" w:type="dxa"/>
            <w:shd w:val="clear" w:color="auto" w:fill="auto"/>
            <w:vAlign w:val="center"/>
          </w:tcPr>
          <w:p w:rsidR="00A40CA2" w:rsidRPr="0065121A"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3" name="Bild 3"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65121A" w:rsidRDefault="00A40CA2" w:rsidP="00A40CA2">
            <w:pPr>
              <w:pStyle w:val="Kopfze"/>
              <w:spacing w:line="264" w:lineRule="auto"/>
              <w:jc w:val="center"/>
              <w:rPr>
                <w:rFonts w:ascii="Cambria" w:hAnsi="Cambria" w:cs="Arial"/>
              </w:rPr>
            </w:pPr>
            <w:r w:rsidRPr="0065121A">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sidRPr="0065121A">
              <w:rPr>
                <w:rFonts w:ascii="Cambria" w:hAnsi="Cambria" w:cs="Arial"/>
              </w:rPr>
              <w:t xml:space="preserve"> Auftrag 1</w:t>
            </w:r>
          </w:p>
        </w:tc>
        <w:tc>
          <w:tcPr>
            <w:tcW w:w="5528" w:type="dxa"/>
            <w:shd w:val="clear" w:color="auto" w:fill="auto"/>
            <w:vAlign w:val="center"/>
          </w:tcPr>
          <w:p w:rsidR="00A40CA2" w:rsidRPr="0065121A" w:rsidRDefault="00A40CA2" w:rsidP="00A40CA2">
            <w:pPr>
              <w:pStyle w:val="Kopfze"/>
              <w:ind w:left="142"/>
              <w:jc w:val="left"/>
              <w:rPr>
                <w:rFonts w:ascii="Cambria" w:hAnsi="Cambria" w:cs="Arial"/>
                <w:sz w:val="36"/>
              </w:rPr>
            </w:pPr>
            <w:r>
              <w:rPr>
                <w:rFonts w:ascii="Cambria" w:hAnsi="Cambria" w:cs="Arial"/>
                <w:b/>
                <w:sz w:val="36"/>
              </w:rPr>
              <w:t>erster Eindruck</w:t>
            </w:r>
          </w:p>
        </w:tc>
      </w:tr>
    </w:tbl>
    <w:p w:rsidR="00A40CA2" w:rsidRPr="0065121A" w:rsidRDefault="00A40CA2" w:rsidP="00A40CA2">
      <w:pPr>
        <w:rPr>
          <w:rFonts w:cs="Arial"/>
        </w:rPr>
      </w:pPr>
    </w:p>
    <w:p w:rsidR="00A40CA2" w:rsidRPr="00616D0B" w:rsidRDefault="00EA3719" w:rsidP="00A40CA2">
      <w:pPr>
        <w:ind w:left="1985" w:right="709" w:hanging="1985"/>
        <w:rPr>
          <w:rFonts w:cs="Arial"/>
          <w:i/>
        </w:rPr>
      </w:pPr>
      <w:r>
        <w:rPr>
          <w:rFonts w:cs="Arial"/>
          <w:noProof/>
          <w:lang w:eastAsia="de-DE"/>
        </w:rPr>
        <w:drawing>
          <wp:inline distT="0" distB="0" distL="0" distR="0">
            <wp:extent cx="426720" cy="325120"/>
            <wp:effectExtent l="25400" t="0" r="5080" b="0"/>
            <wp:docPr id="4" name="Bild 4"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noProof/>
          <w:lang w:val="de-CH"/>
        </w:rPr>
        <w:tab/>
      </w:r>
      <w:r w:rsidR="00A40CA2" w:rsidRPr="00AB1DC1">
        <w:rPr>
          <w:rFonts w:cs="Arial"/>
          <w:sz w:val="28"/>
        </w:rPr>
        <w:t>Du hast „</w:t>
      </w:r>
      <w:proofErr w:type="spellStart"/>
      <w:r w:rsidR="00A40CA2">
        <w:rPr>
          <w:rFonts w:cs="Arial"/>
          <w:sz w:val="28"/>
        </w:rPr>
        <w:t>Zackarina</w:t>
      </w:r>
      <w:proofErr w:type="spellEnd"/>
      <w:r w:rsidR="00A40CA2">
        <w:rPr>
          <w:rFonts w:cs="Arial"/>
          <w:sz w:val="28"/>
        </w:rPr>
        <w:t xml:space="preserve"> und der Sandwolf</w:t>
      </w:r>
      <w:r w:rsidR="00A40CA2" w:rsidRPr="00AB1DC1">
        <w:rPr>
          <w:rFonts w:cs="Arial"/>
          <w:sz w:val="28"/>
        </w:rPr>
        <w:t>“ als bewegte Geschichte erlebt.</w:t>
      </w:r>
      <w:r w:rsidR="00A40CA2">
        <w:rPr>
          <w:rFonts w:cs="Arial"/>
          <w:sz w:val="28"/>
        </w:rPr>
        <w:br/>
        <w:t>Was hat dir an der Geschichte am besten gefallen?</w:t>
      </w:r>
      <w:r w:rsidR="00A40CA2" w:rsidRPr="00D15B55">
        <w:rPr>
          <w:rFonts w:cs="Arial"/>
          <w:i/>
          <w:highlight w:val="yellow"/>
        </w:rPr>
        <w:br/>
      </w:r>
      <w:r w:rsidR="00A40CA2" w:rsidRPr="00762368">
        <w:rPr>
          <w:rFonts w:cs="Arial"/>
          <w:i/>
        </w:rPr>
        <w:t>Ich fand es lustig, als ….</w:t>
      </w:r>
      <w:r w:rsidR="00A40CA2" w:rsidRPr="00762368">
        <w:rPr>
          <w:rFonts w:cs="Arial"/>
          <w:i/>
        </w:rPr>
        <w:br/>
        <w:t>Am besten hat mir gefallen</w:t>
      </w:r>
      <w:proofErr w:type="gramStart"/>
      <w:r w:rsidR="00A40CA2" w:rsidRPr="00762368">
        <w:rPr>
          <w:rFonts w:cs="Arial"/>
          <w:i/>
        </w:rPr>
        <w:t>, dass</w:t>
      </w:r>
      <w:proofErr w:type="gramEnd"/>
      <w:r w:rsidR="00A40CA2" w:rsidRPr="00762368">
        <w:rPr>
          <w:rFonts w:cs="Arial"/>
          <w:i/>
        </w:rPr>
        <w:t>…</w:t>
      </w:r>
      <w:r w:rsidR="00A40CA2">
        <w:rPr>
          <w:rFonts w:cs="Arial"/>
          <w:i/>
        </w:rPr>
        <w:br/>
        <w:t>Ich hätte nicht gedacht, dass …</w:t>
      </w:r>
    </w:p>
    <w:p w:rsidR="00A40CA2" w:rsidRPr="0065121A" w:rsidRDefault="00A40CA2" w:rsidP="00A40CA2">
      <w:pPr>
        <w:ind w:left="1985" w:right="709" w:hanging="1985"/>
        <w:rPr>
          <w:rFonts w:cs="Arial"/>
        </w:rPr>
      </w:pPr>
    </w:p>
    <w:p w:rsidR="00A40CA2" w:rsidRDefault="00EA3719" w:rsidP="00A40CA2">
      <w:pPr>
        <w:tabs>
          <w:tab w:val="left" w:pos="9498"/>
        </w:tabs>
        <w:ind w:left="1985" w:right="426" w:hanging="1985"/>
        <w:rPr>
          <w:rFonts w:cs="Arial"/>
          <w:sz w:val="28"/>
        </w:rPr>
      </w:pPr>
      <w:r>
        <w:rPr>
          <w:rFonts w:cs="Arial"/>
          <w:noProof/>
          <w:lang w:eastAsia="de-DE"/>
        </w:rPr>
        <w:drawing>
          <wp:inline distT="0" distB="0" distL="0" distR="0">
            <wp:extent cx="426720" cy="325120"/>
            <wp:effectExtent l="25400" t="0" r="5080" b="0"/>
            <wp:docPr id="5" name="Bild 5"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6" name="Bild 6"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rPr>
        <w:tab/>
      </w:r>
      <w:r w:rsidR="00A40CA2">
        <w:rPr>
          <w:rFonts w:cs="Arial"/>
          <w:sz w:val="28"/>
        </w:rPr>
        <w:t xml:space="preserve">Während dieser Geschichte hast du einige </w:t>
      </w:r>
      <w:r w:rsidR="00A40CA2" w:rsidRPr="00321628">
        <w:rPr>
          <w:rFonts w:cs="Arial"/>
          <w:sz w:val="40"/>
        </w:rPr>
        <w:t>E</w:t>
      </w:r>
      <w:r w:rsidR="00A40CA2">
        <w:rPr>
          <w:rFonts w:cs="Arial"/>
          <w:sz w:val="28"/>
        </w:rPr>
        <w:t xml:space="preserve">rlebnisübungen erlebt. </w:t>
      </w:r>
    </w:p>
    <w:p w:rsidR="00A40CA2" w:rsidRDefault="00A40CA2" w:rsidP="00A40CA2">
      <w:pPr>
        <w:ind w:left="1985" w:right="709"/>
        <w:rPr>
          <w:rFonts w:cs="Arial"/>
          <w:sz w:val="28"/>
        </w:rPr>
      </w:pPr>
      <w:proofErr w:type="spellStart"/>
      <w:r>
        <w:rPr>
          <w:rFonts w:cs="Arial"/>
          <w:sz w:val="28"/>
        </w:rPr>
        <w:t>Weisst</w:t>
      </w:r>
      <w:proofErr w:type="spellEnd"/>
      <w:r>
        <w:rPr>
          <w:rFonts w:cs="Arial"/>
          <w:sz w:val="28"/>
        </w:rPr>
        <w:t xml:space="preserve"> du noch, wie sie </w:t>
      </w:r>
      <w:proofErr w:type="spellStart"/>
      <w:r>
        <w:rPr>
          <w:rFonts w:cs="Arial"/>
          <w:sz w:val="28"/>
        </w:rPr>
        <w:t>heissen</w:t>
      </w:r>
      <w:proofErr w:type="spellEnd"/>
      <w:r>
        <w:rPr>
          <w:rFonts w:cs="Arial"/>
          <w:sz w:val="28"/>
        </w:rPr>
        <w:t>?</w:t>
      </w:r>
    </w:p>
    <w:p w:rsidR="00A40CA2" w:rsidRDefault="00A40CA2" w:rsidP="00A40CA2">
      <w:pPr>
        <w:ind w:left="1985" w:right="709"/>
        <w:rPr>
          <w:rFonts w:cs="Arial"/>
          <w:sz w:val="28"/>
        </w:rPr>
      </w:pPr>
      <w:r w:rsidRPr="0051473B">
        <w:rPr>
          <w:rFonts w:cs="Arial"/>
          <w:sz w:val="28"/>
        </w:rPr>
        <w:t>Welche hat</w:t>
      </w:r>
      <w:r>
        <w:rPr>
          <w:rFonts w:cs="Arial"/>
          <w:sz w:val="28"/>
        </w:rPr>
        <w:t xml:space="preserve"> dir am besten gefallen? Warum?</w:t>
      </w:r>
    </w:p>
    <w:p w:rsidR="00A40CA2" w:rsidRPr="0051473B" w:rsidRDefault="00A40CA2" w:rsidP="00A40CA2">
      <w:pPr>
        <w:ind w:left="1985" w:right="709"/>
        <w:rPr>
          <w:rFonts w:cs="Arial"/>
        </w:rPr>
      </w:pPr>
      <w:r w:rsidRPr="0051473B">
        <w:rPr>
          <w:rFonts w:cs="Arial"/>
          <w:sz w:val="28"/>
        </w:rPr>
        <w:t>Warum habt ihr genau diese Übung gemacht?</w:t>
      </w:r>
    </w:p>
    <w:p w:rsidR="00A40CA2" w:rsidRPr="0051473B" w:rsidRDefault="00A40CA2" w:rsidP="00A40CA2">
      <w:pPr>
        <w:ind w:left="1985" w:right="709" w:hanging="1985"/>
        <w:rPr>
          <w:rFonts w:cs="Arial"/>
        </w:rPr>
      </w:pPr>
    </w:p>
    <w:p w:rsidR="00C072D8" w:rsidRDefault="00EA3719" w:rsidP="00A40CA2">
      <w:pPr>
        <w:spacing w:after="120"/>
        <w:ind w:left="1985" w:right="709" w:hanging="1985"/>
        <w:rPr>
          <w:rFonts w:cs="Arial"/>
          <w:sz w:val="28"/>
        </w:rPr>
      </w:pPr>
      <w:r>
        <w:rPr>
          <w:rFonts w:cs="Arial"/>
          <w:noProof/>
          <w:lang w:eastAsia="de-DE"/>
        </w:rPr>
        <w:drawing>
          <wp:inline distT="0" distB="0" distL="0" distR="0">
            <wp:extent cx="426720" cy="325120"/>
            <wp:effectExtent l="25400" t="0" r="5080" b="0"/>
            <wp:docPr id="7" name="Bild 7"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8" name="Bild 8"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9" name="Bild 9"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51473B">
        <w:rPr>
          <w:rFonts w:cs="Arial"/>
          <w:sz w:val="28"/>
        </w:rPr>
        <w:t xml:space="preserve"> </w:t>
      </w:r>
    </w:p>
    <w:p w:rsidR="00A40CA2" w:rsidRDefault="00A40CA2" w:rsidP="00C072D8">
      <w:pPr>
        <w:spacing w:after="120"/>
        <w:ind w:left="1985" w:right="709"/>
        <w:rPr>
          <w:rFonts w:cs="Arial"/>
          <w:sz w:val="28"/>
        </w:rPr>
      </w:pPr>
      <w:r w:rsidRPr="0051473B">
        <w:rPr>
          <w:rFonts w:cs="Arial"/>
          <w:sz w:val="28"/>
        </w:rPr>
        <w:t xml:space="preserve">Zwischendurch hast du </w:t>
      </w:r>
      <w:r w:rsidRPr="0051473B">
        <w:rPr>
          <w:rFonts w:cs="Arial"/>
          <w:sz w:val="40"/>
        </w:rPr>
        <w:t>K</w:t>
      </w:r>
      <w:r w:rsidRPr="0051473B">
        <w:rPr>
          <w:rFonts w:cs="Arial"/>
          <w:sz w:val="28"/>
        </w:rPr>
        <w:t xml:space="preserve">onzentrationsübungen ausgeführt. </w:t>
      </w:r>
      <w:r w:rsidRPr="0051473B">
        <w:rPr>
          <w:rFonts w:cs="Arial"/>
          <w:sz w:val="28"/>
        </w:rPr>
        <w:br/>
      </w:r>
      <w:proofErr w:type="spellStart"/>
      <w:r w:rsidRPr="0051473B">
        <w:rPr>
          <w:rFonts w:cs="Arial"/>
          <w:sz w:val="28"/>
        </w:rPr>
        <w:t>Weisst</w:t>
      </w:r>
      <w:proofErr w:type="spellEnd"/>
      <w:r w:rsidRPr="0051473B">
        <w:rPr>
          <w:rFonts w:cs="Arial"/>
          <w:sz w:val="28"/>
        </w:rPr>
        <w:t xml:space="preserve"> du noch, wie sie </w:t>
      </w:r>
      <w:proofErr w:type="spellStart"/>
      <w:r w:rsidRPr="0051473B">
        <w:rPr>
          <w:rFonts w:cs="Arial"/>
          <w:sz w:val="28"/>
        </w:rPr>
        <w:t>heissen</w:t>
      </w:r>
      <w:proofErr w:type="spellEnd"/>
      <w:r w:rsidRPr="0051473B">
        <w:rPr>
          <w:rFonts w:cs="Arial"/>
          <w:sz w:val="28"/>
        </w:rPr>
        <w:t>?</w:t>
      </w:r>
      <w:r>
        <w:rPr>
          <w:rFonts w:cs="Arial"/>
          <w:sz w:val="28"/>
        </w:rPr>
        <w:br/>
        <w:t>Welche hat dir am besten gefallen? Warum?</w:t>
      </w:r>
    </w:p>
    <w:p w:rsidR="00A40CA2" w:rsidRDefault="00A40CA2" w:rsidP="00A40CA2">
      <w:pPr>
        <w:spacing w:after="120"/>
        <w:ind w:right="709"/>
        <w:rPr>
          <w:rFonts w:cs="Arial"/>
        </w:rPr>
      </w:pPr>
    </w:p>
    <w:p w:rsidR="00A40CA2" w:rsidRPr="0065121A" w:rsidRDefault="00A40CA2" w:rsidP="00A40CA2">
      <w:pPr>
        <w:spacing w:after="120"/>
        <w:ind w:right="709"/>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65121A">
        <w:trPr>
          <w:trHeight w:val="850"/>
        </w:trPr>
        <w:tc>
          <w:tcPr>
            <w:tcW w:w="1828" w:type="dxa"/>
            <w:shd w:val="clear" w:color="auto" w:fill="auto"/>
            <w:vAlign w:val="center"/>
          </w:tcPr>
          <w:p w:rsidR="00A40CA2" w:rsidRPr="0065121A"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10" name="Bild 10"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65121A" w:rsidRDefault="00A40CA2" w:rsidP="00A40CA2">
            <w:pPr>
              <w:pStyle w:val="Kopfze"/>
              <w:spacing w:line="264" w:lineRule="auto"/>
              <w:jc w:val="center"/>
              <w:rPr>
                <w:rFonts w:ascii="Cambria" w:hAnsi="Cambria" w:cs="Arial"/>
              </w:rPr>
            </w:pPr>
            <w:r w:rsidRPr="0065121A">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sidRPr="0065121A">
              <w:rPr>
                <w:rFonts w:ascii="Cambria" w:hAnsi="Cambria" w:cs="Arial"/>
                <w:b/>
              </w:rPr>
              <w:br/>
            </w:r>
            <w:r>
              <w:rPr>
                <w:rFonts w:ascii="Cambria" w:hAnsi="Cambria" w:cs="Arial"/>
              </w:rPr>
              <w:t>Auftrag 2</w:t>
            </w:r>
          </w:p>
        </w:tc>
        <w:tc>
          <w:tcPr>
            <w:tcW w:w="5528" w:type="dxa"/>
            <w:shd w:val="clear" w:color="auto" w:fill="auto"/>
            <w:vAlign w:val="center"/>
          </w:tcPr>
          <w:p w:rsidR="00A40CA2" w:rsidRPr="0065121A" w:rsidRDefault="00A40CA2" w:rsidP="00A40CA2">
            <w:pPr>
              <w:pStyle w:val="Kopfze"/>
              <w:ind w:left="142"/>
              <w:jc w:val="left"/>
              <w:rPr>
                <w:rFonts w:ascii="Cambria" w:hAnsi="Cambria" w:cs="Arial"/>
                <w:sz w:val="36"/>
              </w:rPr>
            </w:pPr>
            <w:r>
              <w:rPr>
                <w:rFonts w:ascii="Cambria" w:hAnsi="Cambria" w:cs="Arial"/>
                <w:b/>
                <w:sz w:val="36"/>
              </w:rPr>
              <w:t>Regenbogenflecken</w:t>
            </w:r>
          </w:p>
        </w:tc>
      </w:tr>
    </w:tbl>
    <w:p w:rsidR="00A40CA2" w:rsidRPr="00D15B55" w:rsidRDefault="00A40CA2" w:rsidP="00A40CA2">
      <w:pPr>
        <w:rPr>
          <w:rFonts w:cs="Arial"/>
          <w:sz w:val="16"/>
        </w:rPr>
      </w:pPr>
    </w:p>
    <w:p w:rsidR="00A40CA2" w:rsidRDefault="00EA3719" w:rsidP="00A40CA2">
      <w:pPr>
        <w:ind w:left="1701" w:right="709" w:hanging="2127"/>
        <w:rPr>
          <w:rFonts w:cs="Arial"/>
          <w:sz w:val="28"/>
        </w:rPr>
      </w:pPr>
      <w:r>
        <w:rPr>
          <w:rFonts w:cs="Arial"/>
          <w:noProof/>
          <w:lang w:eastAsia="de-DE"/>
        </w:rPr>
        <w:drawing>
          <wp:inline distT="0" distB="0" distL="0" distR="0">
            <wp:extent cx="426720" cy="325120"/>
            <wp:effectExtent l="25400" t="0" r="5080" b="0"/>
            <wp:docPr id="11" name="Bild 11"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noProof/>
          <w:lang w:val="de-CH"/>
        </w:rPr>
        <w:tab/>
      </w:r>
      <w:proofErr w:type="spellStart"/>
      <w:r w:rsidR="00A40CA2">
        <w:rPr>
          <w:rFonts w:cs="Arial"/>
          <w:sz w:val="28"/>
        </w:rPr>
        <w:t>Zackarina</w:t>
      </w:r>
      <w:proofErr w:type="spellEnd"/>
      <w:r w:rsidR="00A40CA2">
        <w:rPr>
          <w:rFonts w:cs="Arial"/>
          <w:sz w:val="28"/>
        </w:rPr>
        <w:t xml:space="preserve"> ist sehr mutig und probiert Einiges aus.</w:t>
      </w:r>
    </w:p>
    <w:p w:rsidR="00A40CA2" w:rsidRDefault="00A40CA2" w:rsidP="00A40CA2">
      <w:pPr>
        <w:ind w:left="1701" w:right="709" w:hanging="2127"/>
        <w:rPr>
          <w:rFonts w:cs="Arial"/>
          <w:sz w:val="28"/>
        </w:rPr>
      </w:pPr>
      <w:r>
        <w:rPr>
          <w:rFonts w:cs="Arial"/>
          <w:sz w:val="28"/>
        </w:rPr>
        <w:tab/>
        <w:t>Sie rast mit dem Fahrrad eine kleine Klippe hinunter!</w:t>
      </w:r>
    </w:p>
    <w:p w:rsidR="00A40CA2" w:rsidRDefault="00A40CA2" w:rsidP="00A40CA2">
      <w:pPr>
        <w:ind w:left="1701" w:right="709" w:hanging="2127"/>
        <w:rPr>
          <w:rFonts w:cs="Arial"/>
          <w:sz w:val="28"/>
        </w:rPr>
      </w:pPr>
      <w:r>
        <w:rPr>
          <w:rFonts w:cs="Arial"/>
          <w:sz w:val="28"/>
        </w:rPr>
        <w:tab/>
        <w:t>Würdest du das auch wagen?</w:t>
      </w:r>
    </w:p>
    <w:p w:rsidR="00A40CA2" w:rsidRDefault="00A40CA2" w:rsidP="00A40CA2">
      <w:pPr>
        <w:ind w:left="1701" w:right="709" w:hanging="2127"/>
        <w:rPr>
          <w:rFonts w:cs="Arial"/>
          <w:sz w:val="28"/>
        </w:rPr>
      </w:pPr>
      <w:r>
        <w:rPr>
          <w:rFonts w:cs="Arial"/>
          <w:sz w:val="28"/>
        </w:rPr>
        <w:tab/>
      </w:r>
    </w:p>
    <w:p w:rsidR="00A40CA2" w:rsidRDefault="00A40CA2" w:rsidP="00A40CA2">
      <w:pPr>
        <w:ind w:left="1701" w:right="709" w:hanging="2127"/>
        <w:rPr>
          <w:rFonts w:cs="Arial"/>
          <w:sz w:val="28"/>
        </w:rPr>
      </w:pPr>
      <w:r>
        <w:rPr>
          <w:rFonts w:cs="Arial"/>
          <w:sz w:val="28"/>
        </w:rPr>
        <w:tab/>
      </w:r>
      <w:r>
        <w:rPr>
          <w:rFonts w:cs="Arial"/>
          <w:sz w:val="28"/>
        </w:rPr>
        <w:sym w:font="Wingdings 2" w:char="F0A3"/>
      </w:r>
      <w:r>
        <w:rPr>
          <w:rFonts w:cs="Arial"/>
          <w:sz w:val="28"/>
        </w:rPr>
        <w:t xml:space="preserve"> </w:t>
      </w:r>
      <w:proofErr w:type="gramStart"/>
      <w:r>
        <w:rPr>
          <w:rFonts w:cs="Arial"/>
          <w:sz w:val="28"/>
        </w:rPr>
        <w:t xml:space="preserve">mit dem Velo eine Klippe hinunterbrausen </w:t>
      </w:r>
      <w:r w:rsidRPr="003872DD">
        <w:rPr>
          <w:rFonts w:cs="Arial"/>
        </w:rPr>
        <w:t xml:space="preserve">(wie </w:t>
      </w:r>
      <w:proofErr w:type="spellStart"/>
      <w:r w:rsidRPr="003872DD">
        <w:rPr>
          <w:rFonts w:cs="Arial"/>
        </w:rPr>
        <w:t>Zackarina</w:t>
      </w:r>
      <w:proofErr w:type="spellEnd"/>
      <w:r w:rsidRPr="003872DD">
        <w:rPr>
          <w:rFonts w:cs="Arial"/>
        </w:rPr>
        <w:t>)</w:t>
      </w:r>
      <w:proofErr w:type="gramEnd"/>
    </w:p>
    <w:p w:rsidR="00A40CA2" w:rsidRDefault="00A40CA2" w:rsidP="00A40CA2">
      <w:pPr>
        <w:ind w:left="1701" w:right="709"/>
        <w:rPr>
          <w:rFonts w:cs="Arial"/>
          <w:sz w:val="28"/>
        </w:rPr>
      </w:pPr>
      <w:r>
        <w:rPr>
          <w:rFonts w:cs="Arial"/>
          <w:sz w:val="28"/>
        </w:rPr>
        <w:sym w:font="Wingdings 2" w:char="F0A3"/>
      </w:r>
      <w:r>
        <w:rPr>
          <w:rFonts w:cs="Arial"/>
          <w:sz w:val="28"/>
        </w:rPr>
        <w:t xml:space="preserve"> vom 3-Meter-Sprungbrett springen</w:t>
      </w:r>
    </w:p>
    <w:p w:rsidR="00A40CA2" w:rsidRDefault="00A40CA2" w:rsidP="00A40CA2">
      <w:pPr>
        <w:ind w:left="1701" w:right="709" w:hanging="2127"/>
        <w:rPr>
          <w:rFonts w:cs="Arial"/>
          <w:sz w:val="28"/>
        </w:rPr>
      </w:pPr>
      <w:r>
        <w:rPr>
          <w:rFonts w:cs="Arial"/>
          <w:sz w:val="28"/>
        </w:rPr>
        <w:tab/>
      </w:r>
      <w:r>
        <w:rPr>
          <w:rFonts w:cs="Arial"/>
          <w:sz w:val="28"/>
        </w:rPr>
        <w:sym w:font="Wingdings 2" w:char="F0A3"/>
      </w:r>
      <w:r>
        <w:rPr>
          <w:rFonts w:cs="Arial"/>
          <w:sz w:val="28"/>
        </w:rPr>
        <w:t xml:space="preserve"> vom 10-Meter-Sprungbrett springen</w:t>
      </w:r>
    </w:p>
    <w:p w:rsidR="00A40CA2" w:rsidRDefault="00A40CA2" w:rsidP="00A40CA2">
      <w:pPr>
        <w:ind w:left="1701" w:right="709" w:hanging="2127"/>
        <w:rPr>
          <w:rFonts w:cs="Arial"/>
          <w:sz w:val="28"/>
        </w:rPr>
      </w:pPr>
      <w:r>
        <w:rPr>
          <w:rFonts w:cs="Arial"/>
          <w:sz w:val="28"/>
        </w:rPr>
        <w:tab/>
      </w:r>
      <w:r>
        <w:rPr>
          <w:rFonts w:cs="Arial"/>
          <w:sz w:val="28"/>
        </w:rPr>
        <w:sym w:font="Wingdings 2" w:char="F0A3"/>
      </w:r>
      <w:r>
        <w:rPr>
          <w:rFonts w:cs="Arial"/>
          <w:sz w:val="28"/>
        </w:rPr>
        <w:t xml:space="preserve"> in trübem Wasser schwimmen (in einem Teich)</w:t>
      </w:r>
    </w:p>
    <w:p w:rsidR="00A40CA2" w:rsidRDefault="00A40CA2" w:rsidP="00A40CA2">
      <w:pPr>
        <w:ind w:left="1701" w:right="709" w:hanging="2127"/>
        <w:rPr>
          <w:rFonts w:cs="Arial"/>
          <w:sz w:val="28"/>
        </w:rPr>
      </w:pPr>
      <w:r>
        <w:rPr>
          <w:rFonts w:cs="Arial"/>
          <w:sz w:val="28"/>
        </w:rPr>
        <w:tab/>
      </w:r>
      <w:r>
        <w:rPr>
          <w:rFonts w:cs="Arial"/>
          <w:sz w:val="28"/>
        </w:rPr>
        <w:sym w:font="Wingdings 2" w:char="F0A3"/>
      </w:r>
      <w:r>
        <w:rPr>
          <w:rFonts w:cs="Arial"/>
          <w:sz w:val="28"/>
        </w:rPr>
        <w:t xml:space="preserve"> eine Felswand hochklettern</w:t>
      </w:r>
    </w:p>
    <w:p w:rsidR="00A40CA2" w:rsidRDefault="00A40CA2" w:rsidP="00A40CA2">
      <w:pPr>
        <w:ind w:left="1701" w:right="709" w:hanging="2127"/>
        <w:rPr>
          <w:rFonts w:cs="Arial"/>
          <w:sz w:val="28"/>
        </w:rPr>
      </w:pPr>
      <w:r>
        <w:rPr>
          <w:rFonts w:cs="Arial"/>
          <w:sz w:val="28"/>
        </w:rPr>
        <w:tab/>
      </w:r>
      <w:r>
        <w:rPr>
          <w:rFonts w:cs="Arial"/>
          <w:sz w:val="28"/>
        </w:rPr>
        <w:sym w:font="Wingdings 2" w:char="F0A3"/>
      </w:r>
      <w:r>
        <w:rPr>
          <w:rFonts w:cs="Arial"/>
          <w:sz w:val="28"/>
        </w:rPr>
        <w:t xml:space="preserve"> im Dunkeln alleine rausgehen</w:t>
      </w:r>
    </w:p>
    <w:p w:rsidR="00A40CA2" w:rsidRDefault="00A40CA2" w:rsidP="00A40CA2">
      <w:pPr>
        <w:ind w:left="1701" w:right="709" w:hanging="2127"/>
        <w:rPr>
          <w:rFonts w:cs="Arial"/>
          <w:sz w:val="28"/>
        </w:rPr>
      </w:pPr>
      <w:r>
        <w:rPr>
          <w:rFonts w:cs="Arial"/>
          <w:sz w:val="28"/>
        </w:rPr>
        <w:tab/>
      </w:r>
      <w:r>
        <w:rPr>
          <w:rFonts w:cs="Arial"/>
          <w:sz w:val="28"/>
        </w:rPr>
        <w:sym w:font="Wingdings 2" w:char="F0A3"/>
      </w:r>
      <w:r>
        <w:rPr>
          <w:rFonts w:cs="Arial"/>
          <w:sz w:val="28"/>
        </w:rPr>
        <w:t xml:space="preserve"> über einen schmalen Baum balancieren</w:t>
      </w:r>
    </w:p>
    <w:p w:rsidR="00A40CA2" w:rsidRDefault="00A40CA2" w:rsidP="00A40CA2">
      <w:pPr>
        <w:ind w:left="1701" w:right="709" w:hanging="2127"/>
        <w:rPr>
          <w:rFonts w:cs="Arial"/>
          <w:sz w:val="28"/>
        </w:rPr>
      </w:pPr>
      <w:r>
        <w:rPr>
          <w:rFonts w:cs="Arial"/>
          <w:sz w:val="28"/>
        </w:rPr>
        <w:tab/>
      </w:r>
      <w:r>
        <w:rPr>
          <w:rFonts w:cs="Arial"/>
          <w:sz w:val="28"/>
        </w:rPr>
        <w:sym w:font="Wingdings 2" w:char="F0A3"/>
      </w:r>
      <w:r>
        <w:rPr>
          <w:rFonts w:cs="Arial"/>
          <w:sz w:val="28"/>
        </w:rPr>
        <w:t xml:space="preserve"> einen Wurm in die Hand nehmen</w:t>
      </w:r>
    </w:p>
    <w:p w:rsidR="00A40CA2" w:rsidRDefault="00A40CA2" w:rsidP="00A40CA2">
      <w:pPr>
        <w:ind w:left="1701" w:right="709" w:hanging="2127"/>
        <w:rPr>
          <w:rFonts w:cs="Arial"/>
          <w:sz w:val="28"/>
        </w:rPr>
      </w:pPr>
      <w:r>
        <w:rPr>
          <w:rFonts w:cs="Arial"/>
          <w:sz w:val="28"/>
        </w:rPr>
        <w:tab/>
      </w:r>
      <w:r>
        <w:rPr>
          <w:rFonts w:cs="Arial"/>
          <w:sz w:val="28"/>
        </w:rPr>
        <w:sym w:font="Wingdings 2" w:char="F0A3"/>
      </w:r>
      <w:r>
        <w:rPr>
          <w:rFonts w:cs="Arial"/>
          <w:sz w:val="28"/>
        </w:rPr>
        <w:t xml:space="preserve"> eine Schlange (nicht giftig</w:t>
      </w:r>
      <w:r w:rsidRPr="003E53A0">
        <w:rPr>
          <w:rFonts w:cs="Arial"/>
          <w:sz w:val="28"/>
        </w:rPr>
        <w:sym w:font="Wingdings" w:char="F04A"/>
      </w:r>
      <w:r>
        <w:rPr>
          <w:rFonts w:cs="Arial"/>
          <w:sz w:val="28"/>
        </w:rPr>
        <w:t>) berühren</w:t>
      </w:r>
    </w:p>
    <w:p w:rsidR="00A40CA2" w:rsidRDefault="00A40CA2" w:rsidP="00A40CA2">
      <w:pPr>
        <w:ind w:left="1701" w:right="709" w:hanging="2127"/>
        <w:rPr>
          <w:rFonts w:cs="Arial"/>
          <w:sz w:val="28"/>
        </w:rPr>
      </w:pPr>
      <w:r>
        <w:rPr>
          <w:rFonts w:cs="Arial"/>
          <w:sz w:val="28"/>
        </w:rPr>
        <w:tab/>
      </w:r>
      <w:r>
        <w:rPr>
          <w:rFonts w:cs="Arial"/>
          <w:sz w:val="28"/>
        </w:rPr>
        <w:sym w:font="Wingdings 2" w:char="F0A3"/>
      </w:r>
      <w:r>
        <w:rPr>
          <w:rFonts w:cs="Arial"/>
          <w:sz w:val="28"/>
        </w:rPr>
        <w:t xml:space="preserve"> eine Spinne in die Hand nehmen</w:t>
      </w:r>
    </w:p>
    <w:p w:rsidR="00A40CA2" w:rsidRDefault="00A40CA2" w:rsidP="00A40CA2">
      <w:pPr>
        <w:ind w:left="1701" w:right="709"/>
        <w:rPr>
          <w:rFonts w:cs="Arial"/>
          <w:sz w:val="28"/>
        </w:rPr>
      </w:pPr>
      <w:r>
        <w:rPr>
          <w:rFonts w:cs="Arial"/>
          <w:sz w:val="28"/>
        </w:rPr>
        <w:sym w:font="Wingdings 2" w:char="F0A3"/>
      </w:r>
      <w:r>
        <w:rPr>
          <w:rFonts w:cs="Arial"/>
          <w:sz w:val="28"/>
        </w:rPr>
        <w:t xml:space="preserve"> …</w:t>
      </w:r>
    </w:p>
    <w:p w:rsidR="00A40CA2" w:rsidRPr="003872DD" w:rsidRDefault="00A40CA2" w:rsidP="00A40CA2">
      <w:pPr>
        <w:ind w:left="1701" w:right="709"/>
        <w:rPr>
          <w:rFonts w:cs="Arial"/>
          <w:sz w:val="28"/>
        </w:rPr>
      </w:pPr>
      <w:r>
        <w:rPr>
          <w:rFonts w:cs="Arial"/>
          <w:sz w:val="28"/>
        </w:rPr>
        <w:sym w:font="Wingdings" w:char="F0F0"/>
      </w:r>
      <w:r>
        <w:rPr>
          <w:rFonts w:cs="Arial"/>
          <w:sz w:val="28"/>
        </w:rPr>
        <w:t xml:space="preserve"> Schreibe noch drei Dinge auf, die für dich Mut brauchen und die du machen würdest!</w:t>
      </w:r>
    </w:p>
    <w:p w:rsidR="00A40CA2" w:rsidRPr="002D45E1" w:rsidRDefault="00A40CA2" w:rsidP="00A40CA2">
      <w:pPr>
        <w:ind w:left="1701" w:right="709" w:hanging="2127"/>
        <w:rPr>
          <w:rFonts w:cs="Arial"/>
          <w:sz w:val="14"/>
        </w:rPr>
      </w:pPr>
    </w:p>
    <w:p w:rsidR="00A40CA2" w:rsidRDefault="00EA3719" w:rsidP="00A40CA2">
      <w:pPr>
        <w:ind w:left="1701" w:right="709" w:hanging="2127"/>
        <w:rPr>
          <w:rFonts w:cs="Arial"/>
          <w:sz w:val="28"/>
        </w:rPr>
      </w:pPr>
      <w:r>
        <w:rPr>
          <w:rFonts w:cs="Arial"/>
          <w:noProof/>
          <w:lang w:eastAsia="de-DE"/>
        </w:rPr>
        <w:drawing>
          <wp:inline distT="0" distB="0" distL="0" distR="0">
            <wp:extent cx="426720" cy="325120"/>
            <wp:effectExtent l="25400" t="0" r="5080" b="0"/>
            <wp:docPr id="12" name="Bild 12"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13" name="Bild 13"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2D45E1">
        <w:rPr>
          <w:rFonts w:cs="Arial"/>
        </w:rPr>
        <w:tab/>
      </w:r>
      <w:r w:rsidR="00A40CA2">
        <w:rPr>
          <w:rFonts w:cs="Arial"/>
          <w:sz w:val="28"/>
        </w:rPr>
        <w:t>Bei der Konzentrationsübung «Körper kennen» hast du dich an deine eigenen Stürze und Unfälle erinnern können.</w:t>
      </w:r>
    </w:p>
    <w:p w:rsidR="00A40CA2" w:rsidRPr="00834788" w:rsidRDefault="00A40CA2" w:rsidP="00A40CA2">
      <w:pPr>
        <w:ind w:left="1701" w:right="709" w:hanging="2127"/>
        <w:rPr>
          <w:rFonts w:cs="Arial"/>
          <w:sz w:val="28"/>
        </w:rPr>
      </w:pPr>
      <w:r w:rsidRPr="00834788">
        <w:rPr>
          <w:rFonts w:cs="Arial"/>
          <w:sz w:val="28"/>
        </w:rPr>
        <w:tab/>
        <w:t>Schreibe auf, woran du dich erinnert hast.</w:t>
      </w:r>
    </w:p>
    <w:p w:rsidR="00A40CA2" w:rsidRPr="00D15B55" w:rsidRDefault="00A40CA2" w:rsidP="00A40CA2">
      <w:pPr>
        <w:ind w:left="1701" w:right="709" w:hanging="2127"/>
        <w:rPr>
          <w:rFonts w:cs="Arial"/>
          <w:sz w:val="14"/>
        </w:rPr>
      </w:pPr>
      <w:r>
        <w:rPr>
          <w:rFonts w:cs="Arial"/>
          <w:sz w:val="28"/>
        </w:rPr>
        <w:t xml:space="preserve"> </w:t>
      </w:r>
    </w:p>
    <w:p w:rsidR="00A40CA2" w:rsidRDefault="00EA3719" w:rsidP="00A40CA2">
      <w:pPr>
        <w:tabs>
          <w:tab w:val="left" w:pos="9072"/>
        </w:tabs>
        <w:ind w:left="1701" w:right="709" w:hanging="2126"/>
        <w:rPr>
          <w:rFonts w:cs="Arial"/>
          <w:sz w:val="28"/>
        </w:rPr>
      </w:pPr>
      <w:r>
        <w:rPr>
          <w:rFonts w:cs="Arial"/>
          <w:noProof/>
          <w:lang w:eastAsia="de-DE"/>
        </w:rPr>
        <w:drawing>
          <wp:inline distT="0" distB="0" distL="0" distR="0">
            <wp:extent cx="426720" cy="325120"/>
            <wp:effectExtent l="25400" t="0" r="5080" b="0"/>
            <wp:docPr id="14" name="Bild 14"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15" name="Bild 15"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16" name="Bild 16"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ED53A2">
        <w:rPr>
          <w:rFonts w:cs="Arial"/>
          <w:sz w:val="28"/>
          <w:lang w:val="de-CH"/>
        </w:rPr>
        <w:t>Klassenauftrag:</w:t>
      </w:r>
      <w:r w:rsidR="00A40CA2">
        <w:rPr>
          <w:rFonts w:cs="Arial"/>
          <w:noProof/>
          <w:lang w:val="de-CH"/>
        </w:rPr>
        <w:br/>
      </w:r>
      <w:r w:rsidR="00A40CA2">
        <w:rPr>
          <w:rFonts w:cs="Arial"/>
          <w:sz w:val="28"/>
          <w:lang w:val="de-CH"/>
        </w:rPr>
        <w:t>Erstellt mit Hilfe eurer Lehrperson</w:t>
      </w:r>
      <w:r w:rsidR="00A40CA2">
        <w:rPr>
          <w:rFonts w:cs="Arial"/>
          <w:sz w:val="28"/>
        </w:rPr>
        <w:t xml:space="preserve"> eine «Sturz»-Liste </w:t>
      </w:r>
      <w:r w:rsidR="00A40CA2" w:rsidRPr="00DD4A21">
        <w:rPr>
          <w:rFonts w:cs="Arial"/>
        </w:rPr>
        <w:t>(«</w:t>
      </w:r>
      <w:proofErr w:type="spellStart"/>
      <w:r w:rsidR="00A40CA2" w:rsidRPr="00DD4A21">
        <w:rPr>
          <w:rFonts w:cs="Arial"/>
        </w:rPr>
        <w:t>Strichli-Liste</w:t>
      </w:r>
      <w:proofErr w:type="spellEnd"/>
      <w:r w:rsidR="00A40CA2" w:rsidRPr="00DD4A21">
        <w:rPr>
          <w:rFonts w:cs="Arial"/>
        </w:rPr>
        <w:t>»):</w:t>
      </w:r>
    </w:p>
    <w:p w:rsidR="00A40CA2" w:rsidRDefault="00A40CA2" w:rsidP="00A40CA2">
      <w:pPr>
        <w:ind w:left="1701" w:right="709" w:hanging="2126"/>
        <w:rPr>
          <w:rFonts w:cs="Arial"/>
          <w:sz w:val="28"/>
        </w:rPr>
      </w:pPr>
      <w:r>
        <w:rPr>
          <w:rFonts w:cs="Arial"/>
          <w:sz w:val="28"/>
        </w:rPr>
        <w:tab/>
        <w:t>Wer hat was verletzt?</w:t>
      </w:r>
    </w:p>
    <w:p w:rsidR="00A40CA2" w:rsidRDefault="00A40CA2" w:rsidP="00A40CA2">
      <w:pPr>
        <w:ind w:left="1701" w:right="709" w:hanging="2126"/>
        <w:rPr>
          <w:rFonts w:cs="Arial"/>
          <w:sz w:val="28"/>
        </w:rPr>
      </w:pPr>
      <w:r>
        <w:rPr>
          <w:rFonts w:cs="Arial"/>
          <w:sz w:val="28"/>
        </w:rPr>
        <w:tab/>
        <w:t>Geschah es, als ihr etwas Neues versucht habt?</w:t>
      </w:r>
    </w:p>
    <w:p w:rsidR="00A40CA2" w:rsidRDefault="00A40CA2" w:rsidP="00A40CA2">
      <w:pPr>
        <w:ind w:left="1701" w:right="709" w:hanging="2126"/>
        <w:rPr>
          <w:rFonts w:cs="Arial"/>
          <w:sz w:val="28"/>
        </w:rPr>
      </w:pPr>
      <w:r>
        <w:rPr>
          <w:rFonts w:cs="Arial"/>
          <w:sz w:val="28"/>
        </w:rPr>
        <w:tab/>
        <w:t>Welche Körperstellen sind besonders oft verletzt worden?</w:t>
      </w:r>
    </w:p>
    <w:p w:rsidR="00A40CA2" w:rsidRDefault="00A40CA2" w:rsidP="00A40CA2">
      <w:pPr>
        <w:ind w:left="1701" w:right="709" w:hanging="2126"/>
        <w:rPr>
          <w:rFonts w:cs="Arial"/>
          <w:sz w:val="28"/>
        </w:rPr>
      </w:pPr>
      <w:r>
        <w:rPr>
          <w:rFonts w:cs="Arial"/>
          <w:sz w:val="28"/>
        </w:rPr>
        <w:tab/>
        <w:t>Woran kann das liegen?</w:t>
      </w:r>
    </w:p>
    <w:p w:rsidR="00A40CA2" w:rsidRDefault="00A40CA2" w:rsidP="00A40CA2">
      <w:pPr>
        <w:spacing w:after="120"/>
        <w:ind w:left="1701" w:right="709" w:hanging="2127"/>
        <w:rPr>
          <w:rFonts w:cs="Arial"/>
          <w:sz w:val="28"/>
        </w:rPr>
      </w:pPr>
    </w:p>
    <w:p w:rsidR="00A40CA2" w:rsidRDefault="00A40CA2" w:rsidP="00A40CA2">
      <w:pPr>
        <w:spacing w:after="120"/>
        <w:ind w:left="1701" w:right="709" w:hanging="2127"/>
        <w:rPr>
          <w:rFonts w:cs="Arial"/>
          <w:sz w:val="28"/>
        </w:rPr>
      </w:pPr>
    </w:p>
    <w:p w:rsidR="00A40CA2" w:rsidRDefault="00A40CA2" w:rsidP="00A40CA2">
      <w:pPr>
        <w:spacing w:after="120"/>
        <w:ind w:left="1701" w:right="709" w:hanging="2127"/>
        <w:rPr>
          <w:rFonts w:cs="Arial"/>
          <w:sz w:val="28"/>
        </w:rPr>
      </w:pPr>
    </w:p>
    <w:p w:rsidR="00A40CA2" w:rsidRDefault="00A40CA2" w:rsidP="00A40CA2">
      <w:pPr>
        <w:spacing w:after="120"/>
        <w:ind w:left="1701" w:right="709" w:hanging="2127"/>
        <w:rPr>
          <w:rFonts w:cs="Arial"/>
          <w:sz w:val="28"/>
        </w:rPr>
      </w:pPr>
    </w:p>
    <w:p w:rsidR="00A40CA2" w:rsidRDefault="00A40CA2" w:rsidP="00A40CA2">
      <w:pPr>
        <w:spacing w:after="120"/>
        <w:ind w:left="1701" w:right="709" w:hanging="2127"/>
        <w:rPr>
          <w:rFonts w:cs="Arial"/>
          <w:sz w:val="28"/>
        </w:rPr>
      </w:pPr>
    </w:p>
    <w:p w:rsidR="00A40CA2" w:rsidRDefault="00A40CA2" w:rsidP="00A40CA2">
      <w:pPr>
        <w:spacing w:after="120"/>
        <w:ind w:left="1701" w:right="709" w:hanging="2127"/>
        <w:rPr>
          <w:rFonts w:cs="Arial"/>
          <w:sz w:val="28"/>
        </w:rPr>
      </w:pPr>
    </w:p>
    <w:p w:rsidR="00A40CA2" w:rsidRDefault="00A40CA2" w:rsidP="00A40CA2">
      <w:pPr>
        <w:spacing w:after="120"/>
        <w:ind w:left="1701" w:right="709" w:hanging="2127"/>
        <w:rPr>
          <w:rFonts w:cs="Arial"/>
          <w:sz w:val="28"/>
        </w:rPr>
      </w:pPr>
    </w:p>
    <w:p w:rsidR="00A40CA2" w:rsidRDefault="00A40CA2" w:rsidP="00A40CA2">
      <w:pPr>
        <w:spacing w:after="120"/>
        <w:ind w:left="1701" w:right="709" w:hanging="2127"/>
        <w:rPr>
          <w:rFonts w:cs="Arial"/>
          <w:sz w:val="28"/>
        </w:rPr>
      </w:pPr>
    </w:p>
    <w:p w:rsidR="00A40CA2" w:rsidRPr="00681B7D" w:rsidRDefault="00A40CA2" w:rsidP="00A40CA2">
      <w:pPr>
        <w:spacing w:after="120"/>
        <w:ind w:right="709"/>
        <w:rPr>
          <w:rFonts w:cs="Arial"/>
          <w:sz w:val="28"/>
        </w:rPr>
      </w:pPr>
    </w:p>
    <w:p w:rsidR="00A40CA2" w:rsidRPr="0065121A" w:rsidRDefault="00A40CA2" w:rsidP="00A40CA2">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65121A">
        <w:trPr>
          <w:trHeight w:val="850"/>
        </w:trPr>
        <w:tc>
          <w:tcPr>
            <w:tcW w:w="1828" w:type="dxa"/>
            <w:shd w:val="clear" w:color="auto" w:fill="auto"/>
            <w:vAlign w:val="center"/>
          </w:tcPr>
          <w:p w:rsidR="00A40CA2" w:rsidRPr="0065121A"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17" name="Bild 17"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65121A" w:rsidRDefault="00A40CA2" w:rsidP="00A40CA2">
            <w:pPr>
              <w:pStyle w:val="Kopfze"/>
              <w:spacing w:line="264" w:lineRule="auto"/>
              <w:jc w:val="center"/>
              <w:rPr>
                <w:rFonts w:ascii="Cambria" w:hAnsi="Cambria" w:cs="Arial"/>
              </w:rPr>
            </w:pPr>
            <w:r w:rsidRPr="0065121A">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Pr>
                <w:rFonts w:ascii="Cambria" w:hAnsi="Cambria" w:cs="Arial"/>
              </w:rPr>
              <w:t xml:space="preserve"> Auftrag 3</w:t>
            </w:r>
          </w:p>
        </w:tc>
        <w:tc>
          <w:tcPr>
            <w:tcW w:w="5528" w:type="dxa"/>
            <w:shd w:val="clear" w:color="auto" w:fill="auto"/>
            <w:vAlign w:val="center"/>
          </w:tcPr>
          <w:p w:rsidR="00A40CA2" w:rsidRPr="0065121A" w:rsidRDefault="00A40CA2" w:rsidP="00A40CA2">
            <w:pPr>
              <w:pStyle w:val="Kopfze"/>
              <w:ind w:left="142"/>
              <w:jc w:val="left"/>
              <w:rPr>
                <w:rFonts w:ascii="Cambria" w:hAnsi="Cambria" w:cs="Arial"/>
                <w:sz w:val="36"/>
              </w:rPr>
            </w:pPr>
            <w:r>
              <w:rPr>
                <w:rFonts w:ascii="Cambria" w:hAnsi="Cambria" w:cs="Arial"/>
                <w:b/>
                <w:sz w:val="36"/>
              </w:rPr>
              <w:t>ein Sandwolf? Hä?</w:t>
            </w:r>
          </w:p>
        </w:tc>
      </w:tr>
    </w:tbl>
    <w:p w:rsidR="00A40CA2" w:rsidRPr="00D15B55" w:rsidRDefault="00A40CA2" w:rsidP="00A40CA2">
      <w:pPr>
        <w:rPr>
          <w:rFonts w:cs="Arial"/>
          <w:sz w:val="10"/>
        </w:rPr>
      </w:pPr>
    </w:p>
    <w:p w:rsidR="00A40CA2" w:rsidRDefault="00EA3719" w:rsidP="00A40CA2">
      <w:pPr>
        <w:ind w:left="1701" w:right="709" w:hanging="1985"/>
        <w:rPr>
          <w:rFonts w:cs="Arial"/>
          <w:sz w:val="28"/>
        </w:rPr>
      </w:pPr>
      <w:r>
        <w:rPr>
          <w:rFonts w:cs="Arial"/>
          <w:noProof/>
          <w:lang w:eastAsia="de-DE"/>
        </w:rPr>
        <w:drawing>
          <wp:inline distT="0" distB="0" distL="0" distR="0">
            <wp:extent cx="426720" cy="325120"/>
            <wp:effectExtent l="25400" t="0" r="5080" b="0"/>
            <wp:docPr id="18" name="Bild 18"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noProof/>
          <w:lang w:val="de-CH"/>
        </w:rPr>
        <w:tab/>
      </w:r>
      <w:proofErr w:type="spellStart"/>
      <w:r w:rsidR="00A40CA2">
        <w:rPr>
          <w:rFonts w:cs="Arial"/>
          <w:sz w:val="28"/>
        </w:rPr>
        <w:t>Zackarina</w:t>
      </w:r>
      <w:proofErr w:type="spellEnd"/>
      <w:r w:rsidR="00A40CA2">
        <w:rPr>
          <w:rFonts w:cs="Arial"/>
          <w:sz w:val="28"/>
        </w:rPr>
        <w:t xml:space="preserve"> hat einen guten Freund, den Sandwolf.</w:t>
      </w:r>
    </w:p>
    <w:p w:rsidR="00A40CA2" w:rsidRDefault="00A40CA2" w:rsidP="00A40CA2">
      <w:pPr>
        <w:ind w:left="1701" w:right="709" w:hanging="1985"/>
        <w:rPr>
          <w:rFonts w:cs="Arial"/>
          <w:sz w:val="28"/>
        </w:rPr>
      </w:pPr>
      <w:r>
        <w:rPr>
          <w:rFonts w:cs="Arial"/>
          <w:sz w:val="28"/>
        </w:rPr>
        <w:tab/>
        <w:t>Was denkst du? Ob es diesen wirklich gibt?</w:t>
      </w:r>
    </w:p>
    <w:p w:rsidR="00A40CA2" w:rsidRPr="00C23142" w:rsidRDefault="00A40CA2" w:rsidP="00A40CA2">
      <w:pPr>
        <w:ind w:left="1701" w:right="709" w:hanging="1985"/>
        <w:rPr>
          <w:rFonts w:cs="Arial"/>
          <w:sz w:val="28"/>
          <w:highlight w:val="yellow"/>
        </w:rPr>
      </w:pPr>
      <w:r>
        <w:rPr>
          <w:rFonts w:cs="Arial"/>
          <w:sz w:val="28"/>
        </w:rPr>
        <w:tab/>
        <w:t>Schreibe auf, was du darüber denkst.</w:t>
      </w:r>
    </w:p>
    <w:p w:rsidR="00A40CA2" w:rsidRDefault="00EA3719" w:rsidP="00A40CA2">
      <w:pPr>
        <w:ind w:left="1701" w:right="-283" w:hanging="1985"/>
        <w:rPr>
          <w:rFonts w:cs="Arial"/>
          <w:sz w:val="28"/>
        </w:rPr>
      </w:pPr>
      <w:r>
        <w:rPr>
          <w:rFonts w:cs="Arial"/>
          <w:noProof/>
          <w:lang w:eastAsia="de-DE"/>
        </w:rPr>
        <w:drawing>
          <wp:inline distT="0" distB="0" distL="0" distR="0">
            <wp:extent cx="426720" cy="325120"/>
            <wp:effectExtent l="25400" t="0" r="5080" b="0"/>
            <wp:docPr id="19" name="Bild 19"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20" name="Bild 20"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964DE2">
        <w:rPr>
          <w:rFonts w:cs="Arial"/>
        </w:rPr>
        <w:tab/>
      </w:r>
      <w:r w:rsidR="00A40CA2">
        <w:rPr>
          <w:rFonts w:cs="Arial"/>
          <w:sz w:val="28"/>
        </w:rPr>
        <w:t xml:space="preserve">Stelle dir vor, du hättest auch einen besten Freund wie </w:t>
      </w:r>
      <w:proofErr w:type="spellStart"/>
      <w:r w:rsidR="00A40CA2">
        <w:rPr>
          <w:rFonts w:cs="Arial"/>
          <w:sz w:val="28"/>
        </w:rPr>
        <w:t>Zackarina</w:t>
      </w:r>
      <w:proofErr w:type="spellEnd"/>
      <w:r w:rsidR="00A40CA2">
        <w:rPr>
          <w:rFonts w:cs="Arial"/>
          <w:sz w:val="28"/>
        </w:rPr>
        <w:t>.</w:t>
      </w:r>
    </w:p>
    <w:p w:rsidR="00A40CA2" w:rsidRDefault="00A40CA2" w:rsidP="00A40CA2">
      <w:pPr>
        <w:ind w:left="1701" w:right="-283" w:hanging="1985"/>
        <w:rPr>
          <w:rFonts w:cs="Arial"/>
          <w:sz w:val="28"/>
        </w:rPr>
      </w:pPr>
      <w:r>
        <w:rPr>
          <w:rFonts w:cs="Arial"/>
          <w:sz w:val="28"/>
        </w:rPr>
        <w:tab/>
        <w:t>Was wäre es für ein Tier?</w:t>
      </w:r>
    </w:p>
    <w:p w:rsidR="00A40CA2" w:rsidRDefault="00A40CA2" w:rsidP="00A40CA2">
      <w:pPr>
        <w:ind w:left="1701" w:right="-283" w:hanging="1985"/>
        <w:rPr>
          <w:rFonts w:cs="Arial"/>
          <w:sz w:val="28"/>
        </w:rPr>
      </w:pPr>
      <w:r>
        <w:rPr>
          <w:rFonts w:cs="Arial"/>
          <w:sz w:val="28"/>
        </w:rPr>
        <w:tab/>
        <w:t xml:space="preserve">Wie würde es </w:t>
      </w:r>
      <w:proofErr w:type="spellStart"/>
      <w:r>
        <w:rPr>
          <w:rFonts w:cs="Arial"/>
          <w:sz w:val="28"/>
        </w:rPr>
        <w:t>heissen</w:t>
      </w:r>
      <w:proofErr w:type="spellEnd"/>
      <w:r>
        <w:rPr>
          <w:rFonts w:cs="Arial"/>
          <w:sz w:val="28"/>
        </w:rPr>
        <w:t>?</w:t>
      </w:r>
    </w:p>
    <w:p w:rsidR="00A40CA2" w:rsidRDefault="00A40CA2" w:rsidP="00A40CA2">
      <w:pPr>
        <w:ind w:left="1701" w:right="-283" w:hanging="1985"/>
        <w:rPr>
          <w:rFonts w:cs="Arial"/>
          <w:sz w:val="28"/>
        </w:rPr>
      </w:pPr>
      <w:r>
        <w:rPr>
          <w:rFonts w:cs="Arial"/>
          <w:sz w:val="28"/>
        </w:rPr>
        <w:tab/>
        <w:t>Wo würde es leben?</w:t>
      </w:r>
    </w:p>
    <w:p w:rsidR="00A40CA2" w:rsidRDefault="00A40CA2" w:rsidP="00A40CA2">
      <w:pPr>
        <w:ind w:left="1701" w:right="-283" w:hanging="1985"/>
        <w:rPr>
          <w:rFonts w:cs="Arial"/>
          <w:sz w:val="28"/>
        </w:rPr>
      </w:pPr>
      <w:r>
        <w:rPr>
          <w:rFonts w:cs="Arial"/>
          <w:sz w:val="28"/>
        </w:rPr>
        <w:tab/>
        <w:t>Wann würdest du es treffen?</w:t>
      </w:r>
    </w:p>
    <w:p w:rsidR="00A40CA2" w:rsidRDefault="00A40CA2" w:rsidP="00A40CA2">
      <w:pPr>
        <w:ind w:left="1701" w:right="-283" w:hanging="1985"/>
        <w:rPr>
          <w:rFonts w:cs="Arial"/>
          <w:sz w:val="28"/>
        </w:rPr>
      </w:pPr>
      <w:r>
        <w:rPr>
          <w:rFonts w:cs="Arial"/>
          <w:sz w:val="28"/>
        </w:rPr>
        <w:tab/>
        <w:t>Worüber würdest du mit ihm sprechen?</w:t>
      </w:r>
    </w:p>
    <w:p w:rsidR="00A40CA2" w:rsidRPr="00964DE2" w:rsidRDefault="00A40CA2" w:rsidP="00A40CA2">
      <w:pPr>
        <w:ind w:right="-283"/>
        <w:rPr>
          <w:rFonts w:cs="Arial"/>
          <w:sz w:val="12"/>
        </w:rPr>
      </w:pPr>
    </w:p>
    <w:p w:rsidR="00A40CA2" w:rsidRDefault="00EA3719" w:rsidP="00A40CA2">
      <w:pPr>
        <w:spacing w:after="120"/>
        <w:ind w:left="1701" w:hanging="2411"/>
        <w:rPr>
          <w:rFonts w:cs="Arial"/>
          <w:sz w:val="28"/>
        </w:rPr>
      </w:pPr>
      <w:r>
        <w:rPr>
          <w:rFonts w:cs="Arial"/>
          <w:noProof/>
          <w:lang w:eastAsia="de-DE"/>
        </w:rPr>
        <w:drawing>
          <wp:inline distT="0" distB="0" distL="0" distR="0">
            <wp:extent cx="426720" cy="325120"/>
            <wp:effectExtent l="25400" t="0" r="5080" b="0"/>
            <wp:docPr id="21" name="Bild 21"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22" name="Bild 22"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23" name="Bild 23"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964DE2">
        <w:rPr>
          <w:rFonts w:cs="Arial"/>
          <w:noProof/>
          <w:lang w:val="de-CH"/>
        </w:rPr>
        <w:tab/>
      </w:r>
      <w:r w:rsidR="00A40CA2">
        <w:rPr>
          <w:rFonts w:cs="Arial"/>
          <w:sz w:val="28"/>
        </w:rPr>
        <w:t xml:space="preserve">Zeichne dein «Freund-Tier» und macht </w:t>
      </w:r>
      <w:proofErr w:type="spellStart"/>
      <w:r w:rsidR="00A40CA2">
        <w:rPr>
          <w:rFonts w:cs="Arial"/>
          <w:sz w:val="28"/>
        </w:rPr>
        <w:t>anschliessend</w:t>
      </w:r>
      <w:proofErr w:type="spellEnd"/>
      <w:r w:rsidR="00A40CA2">
        <w:rPr>
          <w:rFonts w:cs="Arial"/>
          <w:sz w:val="28"/>
        </w:rPr>
        <w:t xml:space="preserve"> eine kleine Ausstellung an der Wandtafel.</w:t>
      </w:r>
    </w:p>
    <w:p w:rsidR="00A40CA2" w:rsidRDefault="00A40CA2" w:rsidP="00A40CA2">
      <w:pPr>
        <w:spacing w:after="120"/>
        <w:ind w:left="1701" w:hanging="2411"/>
        <w:rPr>
          <w:rFonts w:cs="Arial"/>
          <w:sz w:val="28"/>
        </w:rPr>
      </w:pPr>
    </w:p>
    <w:p w:rsidR="00A40CA2" w:rsidRDefault="00A40CA2" w:rsidP="00A40CA2">
      <w:pPr>
        <w:spacing w:after="120"/>
        <w:ind w:left="1701" w:hanging="2411"/>
        <w:rPr>
          <w:rFonts w:cs="Arial"/>
          <w:sz w:val="28"/>
        </w:rPr>
      </w:pPr>
    </w:p>
    <w:p w:rsidR="00A40CA2" w:rsidRPr="00DA2095" w:rsidRDefault="00A40CA2" w:rsidP="00A40CA2">
      <w:pPr>
        <w:spacing w:after="120"/>
        <w:ind w:left="1701" w:hanging="2411"/>
        <w:rPr>
          <w:rFonts w:cs="Arial"/>
          <w:sz w:val="28"/>
        </w:rPr>
      </w:pPr>
    </w:p>
    <w:tbl>
      <w:tblPr>
        <w:tblW w:w="9882"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995"/>
        <w:gridCol w:w="1701"/>
        <w:gridCol w:w="6186"/>
      </w:tblGrid>
      <w:tr w:rsidR="00A40CA2" w:rsidRPr="0065121A">
        <w:trPr>
          <w:trHeight w:val="841"/>
        </w:trPr>
        <w:tc>
          <w:tcPr>
            <w:tcW w:w="1995" w:type="dxa"/>
            <w:shd w:val="clear" w:color="auto" w:fill="auto"/>
            <w:vAlign w:val="center"/>
          </w:tcPr>
          <w:p w:rsidR="00A40CA2" w:rsidRPr="0065121A"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24" name="Bild 24"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65121A" w:rsidRDefault="00A40CA2" w:rsidP="00A40CA2">
            <w:pPr>
              <w:pStyle w:val="Kopfze"/>
              <w:spacing w:line="264" w:lineRule="auto"/>
              <w:jc w:val="center"/>
              <w:rPr>
                <w:rFonts w:ascii="Cambria" w:hAnsi="Cambria" w:cs="Arial"/>
              </w:rPr>
            </w:pPr>
            <w:r w:rsidRPr="0065121A">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Pr>
                <w:rFonts w:ascii="Cambria" w:hAnsi="Cambria" w:cs="Arial"/>
              </w:rPr>
              <w:t xml:space="preserve"> Auftrag 4</w:t>
            </w:r>
          </w:p>
        </w:tc>
        <w:tc>
          <w:tcPr>
            <w:tcW w:w="6186" w:type="dxa"/>
            <w:shd w:val="clear" w:color="auto" w:fill="auto"/>
            <w:vAlign w:val="center"/>
          </w:tcPr>
          <w:p w:rsidR="00A40CA2" w:rsidRPr="0051473B" w:rsidRDefault="00A40CA2" w:rsidP="00A40CA2">
            <w:pPr>
              <w:spacing w:line="360" w:lineRule="auto"/>
              <w:ind w:right="-426"/>
              <w:rPr>
                <w:sz w:val="34"/>
                <w:szCs w:val="34"/>
              </w:rPr>
            </w:pPr>
            <w:r>
              <w:rPr>
                <w:rFonts w:eastAsia="Times New Roman" w:cs="Arial"/>
                <w:b/>
                <w:sz w:val="34"/>
                <w:szCs w:val="34"/>
                <w:lang w:eastAsia="de-DE"/>
              </w:rPr>
              <w:t xml:space="preserve"> von Pflastern und Verbänden</w:t>
            </w:r>
          </w:p>
        </w:tc>
      </w:tr>
    </w:tbl>
    <w:p w:rsidR="00A40CA2" w:rsidRPr="0065121A" w:rsidRDefault="00A40CA2" w:rsidP="00A40CA2">
      <w:pPr>
        <w:rPr>
          <w:rFonts w:cs="Arial"/>
        </w:rPr>
      </w:pPr>
    </w:p>
    <w:p w:rsidR="00A40CA2" w:rsidRDefault="00EA3719" w:rsidP="00A40CA2">
      <w:pPr>
        <w:ind w:left="1701" w:right="709" w:hanging="2127"/>
        <w:rPr>
          <w:rFonts w:cs="Arial"/>
          <w:sz w:val="28"/>
        </w:rPr>
      </w:pPr>
      <w:r>
        <w:rPr>
          <w:rFonts w:cs="Arial"/>
          <w:noProof/>
          <w:lang w:eastAsia="de-DE"/>
        </w:rPr>
        <w:drawing>
          <wp:inline distT="0" distB="0" distL="0" distR="0">
            <wp:extent cx="426720" cy="325120"/>
            <wp:effectExtent l="25400" t="0" r="5080" b="0"/>
            <wp:docPr id="25" name="Bild 25"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noProof/>
          <w:lang w:val="de-CH"/>
        </w:rPr>
        <w:tab/>
      </w:r>
      <w:proofErr w:type="spellStart"/>
      <w:r w:rsidR="00A40CA2">
        <w:rPr>
          <w:rFonts w:cs="Arial"/>
          <w:sz w:val="28"/>
        </w:rPr>
        <w:t>Zackarina</w:t>
      </w:r>
      <w:proofErr w:type="spellEnd"/>
      <w:r w:rsidR="00A40CA2">
        <w:rPr>
          <w:rFonts w:cs="Arial"/>
          <w:sz w:val="28"/>
        </w:rPr>
        <w:t xml:space="preserve"> kommt nach Hause und verletzt sich ihre Zehe.</w:t>
      </w:r>
    </w:p>
    <w:p w:rsidR="00A40CA2" w:rsidRDefault="00A40CA2" w:rsidP="00A40CA2">
      <w:pPr>
        <w:ind w:left="1701" w:right="709" w:hanging="2127"/>
        <w:rPr>
          <w:rFonts w:cs="Arial"/>
          <w:sz w:val="28"/>
        </w:rPr>
      </w:pPr>
      <w:r>
        <w:rPr>
          <w:rFonts w:cs="Arial"/>
          <w:sz w:val="28"/>
        </w:rPr>
        <w:tab/>
        <w:t>Sie schreit laut und weint, obwohl es nicht so schlimm ist.</w:t>
      </w:r>
    </w:p>
    <w:p w:rsidR="00A40CA2" w:rsidRDefault="00A40CA2" w:rsidP="00A40CA2">
      <w:pPr>
        <w:ind w:left="1701" w:right="709" w:hanging="2127"/>
        <w:rPr>
          <w:rFonts w:cs="Arial"/>
          <w:sz w:val="28"/>
        </w:rPr>
      </w:pPr>
      <w:r>
        <w:rPr>
          <w:rFonts w:cs="Arial"/>
          <w:sz w:val="28"/>
        </w:rPr>
        <w:tab/>
        <w:t>Ist dir das auch schon passiert, dass du übertrieben hast?</w:t>
      </w:r>
    </w:p>
    <w:p w:rsidR="00A40CA2" w:rsidRDefault="00A40CA2" w:rsidP="00A40CA2">
      <w:pPr>
        <w:ind w:left="1701" w:right="709" w:hanging="2127"/>
        <w:rPr>
          <w:rFonts w:cs="Arial"/>
          <w:sz w:val="28"/>
        </w:rPr>
      </w:pPr>
      <w:r>
        <w:rPr>
          <w:rFonts w:cs="Arial"/>
          <w:sz w:val="28"/>
        </w:rPr>
        <w:tab/>
        <w:t>Berichte davon!</w:t>
      </w:r>
    </w:p>
    <w:p w:rsidR="00A40CA2" w:rsidRPr="00852F0A" w:rsidRDefault="00A40CA2" w:rsidP="00A40CA2">
      <w:pPr>
        <w:ind w:left="1701" w:right="709" w:hanging="2127"/>
        <w:rPr>
          <w:rFonts w:cs="Arial"/>
          <w:sz w:val="28"/>
        </w:rPr>
      </w:pPr>
    </w:p>
    <w:p w:rsidR="00A40CA2" w:rsidRPr="00E72323" w:rsidRDefault="00EA3719" w:rsidP="00A40CA2">
      <w:pPr>
        <w:ind w:left="1701" w:right="709" w:hanging="2127"/>
        <w:rPr>
          <w:rFonts w:cs="Arial"/>
          <w:sz w:val="28"/>
        </w:rPr>
      </w:pPr>
      <w:r>
        <w:rPr>
          <w:rFonts w:cs="Arial"/>
          <w:noProof/>
          <w:lang w:eastAsia="de-DE"/>
        </w:rPr>
        <w:drawing>
          <wp:inline distT="0" distB="0" distL="0" distR="0">
            <wp:extent cx="426720" cy="325120"/>
            <wp:effectExtent l="25400" t="0" r="5080" b="0"/>
            <wp:docPr id="26" name="Bild 26"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27" name="Bild 27"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rPr>
        <w:tab/>
      </w:r>
      <w:r w:rsidR="00A40CA2">
        <w:rPr>
          <w:rFonts w:cs="Arial"/>
          <w:sz w:val="28"/>
        </w:rPr>
        <w:t>Wer tröstet dich, wenn es dir nicht gut geht?</w:t>
      </w:r>
    </w:p>
    <w:p w:rsidR="00A40CA2" w:rsidRPr="0065121A" w:rsidRDefault="00A40CA2" w:rsidP="00A40CA2">
      <w:pPr>
        <w:ind w:left="1701" w:right="709" w:hanging="2127"/>
        <w:rPr>
          <w:rFonts w:cs="Arial"/>
        </w:rPr>
      </w:pPr>
    </w:p>
    <w:p w:rsidR="00C072D8" w:rsidRDefault="00EA3719" w:rsidP="00A40CA2">
      <w:pPr>
        <w:spacing w:after="120"/>
        <w:ind w:left="1701" w:right="709" w:hanging="2127"/>
        <w:rPr>
          <w:rFonts w:cs="Arial"/>
          <w:noProof/>
          <w:lang w:val="de-CH"/>
        </w:rPr>
      </w:pPr>
      <w:r>
        <w:rPr>
          <w:rFonts w:cs="Arial"/>
          <w:noProof/>
          <w:lang w:eastAsia="de-DE"/>
        </w:rPr>
        <w:drawing>
          <wp:inline distT="0" distB="0" distL="0" distR="0">
            <wp:extent cx="426720" cy="325120"/>
            <wp:effectExtent l="25400" t="0" r="5080" b="0"/>
            <wp:docPr id="28" name="Bild 28"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29" name="Bild 29"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30" name="Bild 30"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265F7B">
        <w:rPr>
          <w:rFonts w:cs="Arial"/>
          <w:noProof/>
          <w:lang w:val="de-CH"/>
        </w:rPr>
        <w:tab/>
      </w:r>
    </w:p>
    <w:p w:rsidR="00A40CA2" w:rsidRDefault="00A40CA2" w:rsidP="00C072D8">
      <w:pPr>
        <w:spacing w:after="120"/>
        <w:ind w:left="1701" w:right="709"/>
        <w:rPr>
          <w:rFonts w:cs="Arial"/>
          <w:sz w:val="28"/>
        </w:rPr>
      </w:pPr>
      <w:proofErr w:type="spellStart"/>
      <w:r>
        <w:rPr>
          <w:rFonts w:cs="Arial"/>
          <w:sz w:val="28"/>
        </w:rPr>
        <w:t>Zackarina</w:t>
      </w:r>
      <w:proofErr w:type="spellEnd"/>
      <w:r>
        <w:rPr>
          <w:rFonts w:cs="Arial"/>
          <w:sz w:val="28"/>
        </w:rPr>
        <w:t xml:space="preserve"> bekommt ein Pflaster und etwas Feines zum Essen.</w:t>
      </w:r>
    </w:p>
    <w:p w:rsidR="00A40CA2" w:rsidRDefault="00A40CA2" w:rsidP="00A40CA2">
      <w:pPr>
        <w:spacing w:after="120"/>
        <w:ind w:left="1701" w:right="709" w:hanging="2127"/>
        <w:rPr>
          <w:rFonts w:cs="Arial"/>
          <w:sz w:val="28"/>
        </w:rPr>
      </w:pPr>
      <w:r>
        <w:rPr>
          <w:rFonts w:cs="Arial"/>
          <w:sz w:val="28"/>
        </w:rPr>
        <w:tab/>
        <w:t>Was hilft dir, damit du dich besser fühlst?</w:t>
      </w:r>
    </w:p>
    <w:p w:rsidR="00A40CA2" w:rsidRDefault="00A40CA2" w:rsidP="00A40CA2">
      <w:pPr>
        <w:rPr>
          <w:rFonts w:cs="Arial"/>
        </w:rPr>
      </w:pPr>
    </w:p>
    <w:p w:rsidR="00A40CA2" w:rsidRDefault="00A40CA2" w:rsidP="00A40CA2">
      <w:pPr>
        <w:rPr>
          <w:rFonts w:cs="Arial"/>
        </w:rPr>
      </w:pPr>
    </w:p>
    <w:p w:rsidR="00A40CA2" w:rsidRDefault="00A40CA2" w:rsidP="00A40CA2">
      <w:pPr>
        <w:rPr>
          <w:rFonts w:cs="Arial"/>
        </w:rPr>
      </w:pPr>
    </w:p>
    <w:p w:rsidR="00A40CA2" w:rsidRDefault="00A40CA2" w:rsidP="00A40CA2">
      <w:pPr>
        <w:rPr>
          <w:rFonts w:cs="Arial"/>
        </w:rPr>
      </w:pPr>
    </w:p>
    <w:p w:rsidR="00A40CA2" w:rsidRDefault="00A40CA2" w:rsidP="00A40CA2">
      <w:pPr>
        <w:rPr>
          <w:rFonts w:cs="Arial"/>
        </w:rPr>
      </w:pPr>
    </w:p>
    <w:p w:rsidR="00A40CA2" w:rsidRPr="0065121A" w:rsidRDefault="00A40CA2" w:rsidP="00A40CA2">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65121A">
        <w:trPr>
          <w:trHeight w:val="850"/>
        </w:trPr>
        <w:tc>
          <w:tcPr>
            <w:tcW w:w="1828" w:type="dxa"/>
            <w:shd w:val="clear" w:color="auto" w:fill="auto"/>
            <w:vAlign w:val="center"/>
          </w:tcPr>
          <w:p w:rsidR="00A40CA2" w:rsidRPr="0065121A"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31" name="Bild 31"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65121A" w:rsidRDefault="00A40CA2" w:rsidP="00A40CA2">
            <w:pPr>
              <w:pStyle w:val="Kopfze"/>
              <w:spacing w:line="264" w:lineRule="auto"/>
              <w:jc w:val="center"/>
              <w:rPr>
                <w:rFonts w:ascii="Cambria" w:hAnsi="Cambria" w:cs="Arial"/>
              </w:rPr>
            </w:pPr>
            <w:r w:rsidRPr="0065121A">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Pr>
                <w:rFonts w:ascii="Cambria" w:hAnsi="Cambria" w:cs="Arial"/>
              </w:rPr>
              <w:t xml:space="preserve"> Auftrag 5</w:t>
            </w:r>
          </w:p>
        </w:tc>
        <w:tc>
          <w:tcPr>
            <w:tcW w:w="5528" w:type="dxa"/>
            <w:shd w:val="clear" w:color="auto" w:fill="auto"/>
            <w:vAlign w:val="center"/>
          </w:tcPr>
          <w:p w:rsidR="00A40CA2" w:rsidRPr="001338C3" w:rsidRDefault="00A40CA2" w:rsidP="00A40CA2">
            <w:pPr>
              <w:pStyle w:val="Kopfze"/>
              <w:ind w:left="142"/>
              <w:jc w:val="left"/>
              <w:rPr>
                <w:rFonts w:ascii="Cambria" w:hAnsi="Cambria" w:cs="Arial"/>
                <w:sz w:val="36"/>
              </w:rPr>
            </w:pPr>
            <w:r>
              <w:rPr>
                <w:rFonts w:ascii="Cambria" w:hAnsi="Cambria" w:cs="Arial"/>
                <w:b/>
                <w:sz w:val="36"/>
              </w:rPr>
              <w:t>schüchtern oder nicht?</w:t>
            </w:r>
          </w:p>
        </w:tc>
      </w:tr>
    </w:tbl>
    <w:p w:rsidR="00A40CA2" w:rsidRPr="00EF0240" w:rsidRDefault="00A40CA2" w:rsidP="00A40CA2">
      <w:pPr>
        <w:rPr>
          <w:rFonts w:cs="Arial"/>
          <w:sz w:val="16"/>
        </w:rPr>
      </w:pPr>
    </w:p>
    <w:p w:rsidR="00A40CA2" w:rsidRDefault="00EA3719" w:rsidP="00A40CA2">
      <w:pPr>
        <w:ind w:left="1418" w:hanging="1418"/>
        <w:rPr>
          <w:rFonts w:cs="Arial"/>
          <w:sz w:val="28"/>
          <w:lang w:val="de-CH"/>
        </w:rPr>
      </w:pPr>
      <w:r>
        <w:rPr>
          <w:rFonts w:cs="Arial"/>
          <w:noProof/>
          <w:lang w:eastAsia="de-DE"/>
        </w:rPr>
        <w:drawing>
          <wp:inline distT="0" distB="0" distL="0" distR="0">
            <wp:extent cx="426720" cy="325120"/>
            <wp:effectExtent l="25400" t="0" r="5080" b="0"/>
            <wp:docPr id="32" name="Bild 32"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0E06F6">
        <w:rPr>
          <w:rFonts w:cs="Arial"/>
          <w:noProof/>
          <w:lang w:val="de-CH"/>
        </w:rPr>
        <w:tab/>
      </w:r>
      <w:r w:rsidR="00A40CA2">
        <w:rPr>
          <w:rFonts w:cs="Arial"/>
          <w:sz w:val="28"/>
          <w:lang w:val="de-CH"/>
        </w:rPr>
        <w:t xml:space="preserve">In der zweiten Geschichte tauchen auf einmal </w:t>
      </w:r>
      <w:proofErr w:type="spellStart"/>
      <w:r w:rsidR="00A40CA2">
        <w:rPr>
          <w:rFonts w:cs="Arial"/>
          <w:sz w:val="28"/>
          <w:lang w:val="de-CH"/>
        </w:rPr>
        <w:t>Zackarinas</w:t>
      </w:r>
      <w:proofErr w:type="spellEnd"/>
      <w:r w:rsidR="00A40CA2">
        <w:rPr>
          <w:rFonts w:cs="Arial"/>
          <w:sz w:val="28"/>
          <w:lang w:val="de-CH"/>
        </w:rPr>
        <w:t xml:space="preserve"> Tanten und Onkel auf.</w:t>
      </w:r>
    </w:p>
    <w:p w:rsidR="00A40CA2" w:rsidRDefault="00A40CA2" w:rsidP="00A40CA2">
      <w:pPr>
        <w:ind w:left="1418" w:hanging="1418"/>
        <w:rPr>
          <w:rFonts w:cs="Arial"/>
          <w:sz w:val="28"/>
          <w:lang w:val="de-CH"/>
        </w:rPr>
      </w:pPr>
      <w:r>
        <w:rPr>
          <w:rFonts w:cs="Arial"/>
          <w:sz w:val="28"/>
          <w:lang w:val="de-CH"/>
        </w:rPr>
        <w:tab/>
        <w:t xml:space="preserve">Sie soll vor allen vorsingen!!! Doch </w:t>
      </w:r>
      <w:proofErr w:type="spellStart"/>
      <w:r>
        <w:rPr>
          <w:rFonts w:cs="Arial"/>
          <w:sz w:val="28"/>
          <w:lang w:val="de-CH"/>
        </w:rPr>
        <w:t>Zackarina</w:t>
      </w:r>
      <w:proofErr w:type="spellEnd"/>
      <w:r>
        <w:rPr>
          <w:rFonts w:cs="Arial"/>
          <w:sz w:val="28"/>
          <w:lang w:val="de-CH"/>
        </w:rPr>
        <w:t xml:space="preserve"> ist zu schüchtern dafür; sie kriegt Angst davor und rennt zum Sandwolf.</w:t>
      </w:r>
    </w:p>
    <w:p w:rsidR="00A40CA2" w:rsidRDefault="00A40CA2" w:rsidP="00A40CA2">
      <w:pPr>
        <w:ind w:left="1418" w:hanging="1418"/>
        <w:rPr>
          <w:rFonts w:cs="Arial"/>
          <w:sz w:val="28"/>
          <w:lang w:val="de-CH"/>
        </w:rPr>
      </w:pPr>
      <w:r>
        <w:rPr>
          <w:rFonts w:cs="Arial"/>
          <w:sz w:val="28"/>
          <w:lang w:val="de-CH"/>
        </w:rPr>
        <w:tab/>
        <w:t>Würdest du alleine vorsingen? Warum?</w:t>
      </w:r>
    </w:p>
    <w:p w:rsidR="00A40CA2" w:rsidRPr="000E06F6" w:rsidRDefault="00A40CA2" w:rsidP="00A40CA2">
      <w:pPr>
        <w:ind w:right="709"/>
        <w:rPr>
          <w:rFonts w:cs="Arial"/>
          <w:sz w:val="18"/>
        </w:rPr>
      </w:pPr>
    </w:p>
    <w:p w:rsidR="00A40CA2" w:rsidRDefault="00EA3719" w:rsidP="00A40CA2">
      <w:pPr>
        <w:ind w:left="1418" w:hanging="1418"/>
        <w:rPr>
          <w:rFonts w:cs="Arial"/>
          <w:sz w:val="28"/>
          <w:lang w:val="de-CH"/>
        </w:rPr>
      </w:pPr>
      <w:r>
        <w:rPr>
          <w:rFonts w:cs="Arial"/>
          <w:noProof/>
          <w:lang w:eastAsia="de-DE"/>
        </w:rPr>
        <w:drawing>
          <wp:inline distT="0" distB="0" distL="0" distR="0">
            <wp:extent cx="426720" cy="325120"/>
            <wp:effectExtent l="25400" t="0" r="5080" b="0"/>
            <wp:docPr id="33" name="Bild 33"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34" name="Bild 34"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Pr>
          <w:rFonts w:cs="Arial"/>
          <w:sz w:val="28"/>
          <w:lang w:val="de-CH"/>
        </w:rPr>
        <w:t>Was kannst du sehr gut, worin bist du nicht so stark?</w:t>
      </w:r>
    </w:p>
    <w:p w:rsidR="00A40CA2" w:rsidRDefault="00A40CA2" w:rsidP="00A40CA2">
      <w:pPr>
        <w:ind w:left="1418" w:hanging="1418"/>
        <w:rPr>
          <w:rFonts w:cs="Arial"/>
          <w:sz w:val="28"/>
          <w:lang w:val="de-CH"/>
        </w:rPr>
      </w:pPr>
      <w:r>
        <w:rPr>
          <w:rFonts w:cs="Arial"/>
          <w:sz w:val="28"/>
          <w:lang w:val="de-CH"/>
        </w:rPr>
        <w:tab/>
        <w:t>Erstelle eine Liste:</w:t>
      </w:r>
    </w:p>
    <w:p w:rsidR="00A40CA2" w:rsidRPr="00BA1D02" w:rsidRDefault="00A40CA2" w:rsidP="00A40CA2">
      <w:pPr>
        <w:ind w:left="1418" w:hanging="1418"/>
        <w:rPr>
          <w:rFonts w:cs="Arial"/>
          <w:sz w:val="20"/>
          <w:lang w:val="de-CH"/>
        </w:rPr>
      </w:pPr>
    </w:p>
    <w:tbl>
      <w:tblPr>
        <w:tblW w:w="0" w:type="auto"/>
        <w:tblInd w:w="1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52"/>
        <w:gridCol w:w="4141"/>
      </w:tblGrid>
      <w:tr w:rsidR="00A40CA2" w:rsidRPr="00090D3B">
        <w:trPr>
          <w:trHeight w:val="67"/>
        </w:trPr>
        <w:tc>
          <w:tcPr>
            <w:tcW w:w="4154" w:type="dxa"/>
            <w:shd w:val="clear" w:color="auto" w:fill="auto"/>
          </w:tcPr>
          <w:p w:rsidR="00A40CA2" w:rsidRPr="00090D3B" w:rsidRDefault="00A40CA2" w:rsidP="00A40CA2">
            <w:pPr>
              <w:jc w:val="center"/>
              <w:rPr>
                <w:rFonts w:cs="Arial"/>
                <w:b/>
                <w:sz w:val="32"/>
                <w:lang w:val="de-CH"/>
              </w:rPr>
            </w:pPr>
            <w:r w:rsidRPr="00090D3B">
              <w:rPr>
                <w:rFonts w:cs="Arial"/>
                <w:b/>
                <w:sz w:val="32"/>
                <w:lang w:val="de-CH"/>
              </w:rPr>
              <w:t>+</w:t>
            </w:r>
            <w:r>
              <w:rPr>
                <w:rFonts w:cs="Arial"/>
                <w:b/>
                <w:sz w:val="32"/>
                <w:lang w:val="de-CH"/>
              </w:rPr>
              <w:t xml:space="preserve"> STÄRKE +</w:t>
            </w:r>
          </w:p>
        </w:tc>
        <w:tc>
          <w:tcPr>
            <w:tcW w:w="4142" w:type="dxa"/>
            <w:shd w:val="clear" w:color="auto" w:fill="auto"/>
          </w:tcPr>
          <w:p w:rsidR="00A40CA2" w:rsidRPr="00090D3B" w:rsidRDefault="00A40CA2" w:rsidP="00A40CA2">
            <w:pPr>
              <w:numPr>
                <w:ilvl w:val="0"/>
                <w:numId w:val="3"/>
              </w:numPr>
              <w:jc w:val="center"/>
              <w:rPr>
                <w:rFonts w:cs="Arial"/>
                <w:b/>
                <w:sz w:val="32"/>
                <w:lang w:val="de-CH"/>
              </w:rPr>
            </w:pPr>
            <w:r>
              <w:rPr>
                <w:rFonts w:cs="Arial"/>
                <w:b/>
                <w:sz w:val="32"/>
                <w:lang w:val="de-CH"/>
              </w:rPr>
              <w:t>SCHWÄCHE -</w:t>
            </w:r>
          </w:p>
        </w:tc>
      </w:tr>
      <w:tr w:rsidR="00A40CA2" w:rsidRPr="00090D3B">
        <w:tc>
          <w:tcPr>
            <w:tcW w:w="4154" w:type="dxa"/>
            <w:shd w:val="clear" w:color="auto" w:fill="auto"/>
          </w:tcPr>
          <w:p w:rsidR="00A40CA2" w:rsidRPr="00090D3B" w:rsidRDefault="00A40CA2" w:rsidP="00A40CA2">
            <w:pPr>
              <w:rPr>
                <w:rFonts w:cs="Arial"/>
                <w:sz w:val="28"/>
                <w:lang w:val="de-CH"/>
              </w:rPr>
            </w:pPr>
          </w:p>
        </w:tc>
        <w:tc>
          <w:tcPr>
            <w:tcW w:w="4142" w:type="dxa"/>
            <w:shd w:val="clear" w:color="auto" w:fill="auto"/>
          </w:tcPr>
          <w:p w:rsidR="00A40CA2" w:rsidRPr="00090D3B" w:rsidRDefault="00A40CA2" w:rsidP="00A40CA2">
            <w:pPr>
              <w:rPr>
                <w:rFonts w:cs="Arial"/>
                <w:sz w:val="28"/>
                <w:lang w:val="de-CH"/>
              </w:rPr>
            </w:pPr>
          </w:p>
        </w:tc>
      </w:tr>
      <w:tr w:rsidR="00A40CA2" w:rsidRPr="00090D3B">
        <w:tc>
          <w:tcPr>
            <w:tcW w:w="4154" w:type="dxa"/>
            <w:shd w:val="clear" w:color="auto" w:fill="auto"/>
          </w:tcPr>
          <w:p w:rsidR="00A40CA2" w:rsidRPr="00090D3B" w:rsidRDefault="00A40CA2" w:rsidP="00A40CA2">
            <w:pPr>
              <w:rPr>
                <w:rFonts w:cs="Arial"/>
                <w:sz w:val="28"/>
                <w:lang w:val="de-CH"/>
              </w:rPr>
            </w:pPr>
          </w:p>
        </w:tc>
        <w:tc>
          <w:tcPr>
            <w:tcW w:w="4142" w:type="dxa"/>
            <w:shd w:val="clear" w:color="auto" w:fill="auto"/>
          </w:tcPr>
          <w:p w:rsidR="00A40CA2" w:rsidRPr="00090D3B" w:rsidRDefault="00A40CA2" w:rsidP="00A40CA2">
            <w:pPr>
              <w:rPr>
                <w:rFonts w:cs="Arial"/>
                <w:sz w:val="28"/>
                <w:lang w:val="de-CH"/>
              </w:rPr>
            </w:pPr>
          </w:p>
        </w:tc>
      </w:tr>
      <w:tr w:rsidR="00A40CA2" w:rsidRPr="00090D3B">
        <w:tc>
          <w:tcPr>
            <w:tcW w:w="4154" w:type="dxa"/>
            <w:shd w:val="clear" w:color="auto" w:fill="auto"/>
          </w:tcPr>
          <w:p w:rsidR="00A40CA2" w:rsidRPr="00090D3B" w:rsidRDefault="00A40CA2" w:rsidP="00A40CA2">
            <w:pPr>
              <w:rPr>
                <w:rFonts w:cs="Arial"/>
                <w:sz w:val="28"/>
                <w:lang w:val="de-CH"/>
              </w:rPr>
            </w:pPr>
          </w:p>
        </w:tc>
        <w:tc>
          <w:tcPr>
            <w:tcW w:w="4142" w:type="dxa"/>
            <w:shd w:val="clear" w:color="auto" w:fill="auto"/>
          </w:tcPr>
          <w:p w:rsidR="00A40CA2" w:rsidRPr="00090D3B" w:rsidRDefault="00A40CA2" w:rsidP="00A40CA2">
            <w:pPr>
              <w:rPr>
                <w:rFonts w:cs="Arial"/>
                <w:sz w:val="28"/>
                <w:lang w:val="de-CH"/>
              </w:rPr>
            </w:pPr>
          </w:p>
        </w:tc>
      </w:tr>
    </w:tbl>
    <w:p w:rsidR="00A40CA2" w:rsidRPr="000E06F6" w:rsidRDefault="00A40CA2" w:rsidP="00A40CA2">
      <w:pPr>
        <w:ind w:right="709"/>
        <w:rPr>
          <w:rFonts w:cs="Arial"/>
          <w:sz w:val="20"/>
        </w:rPr>
      </w:pPr>
    </w:p>
    <w:p w:rsidR="00A40CA2" w:rsidRDefault="00EA3719" w:rsidP="00A40CA2">
      <w:pPr>
        <w:ind w:left="1418" w:hanging="1418"/>
        <w:rPr>
          <w:rFonts w:cs="Arial"/>
          <w:noProof/>
          <w:lang w:val="de-CH"/>
        </w:rPr>
      </w:pPr>
      <w:r>
        <w:rPr>
          <w:rFonts w:cs="Arial"/>
          <w:noProof/>
          <w:lang w:eastAsia="de-DE"/>
        </w:rPr>
        <w:drawing>
          <wp:inline distT="0" distB="0" distL="0" distR="0">
            <wp:extent cx="426720" cy="325120"/>
            <wp:effectExtent l="25400" t="0" r="5080" b="0"/>
            <wp:docPr id="35" name="Bild 35"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36" name="Bild 36"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37" name="Bild 37"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p>
    <w:p w:rsidR="00A40CA2" w:rsidRDefault="00A40CA2" w:rsidP="00A40CA2">
      <w:pPr>
        <w:ind w:left="1418" w:hanging="2"/>
        <w:rPr>
          <w:rFonts w:cs="Arial"/>
          <w:sz w:val="28"/>
          <w:lang w:val="de-CH"/>
        </w:rPr>
      </w:pPr>
      <w:r>
        <w:rPr>
          <w:rFonts w:cs="Arial"/>
          <w:sz w:val="28"/>
          <w:lang w:val="de-CH"/>
        </w:rPr>
        <w:t xml:space="preserve">Wie ist das bei dir, wenn jemand auf Besuch kommt. </w:t>
      </w:r>
      <w:r w:rsidRPr="004D6AB3">
        <w:rPr>
          <w:rFonts w:cs="Arial"/>
          <w:sz w:val="28"/>
          <w:lang w:val="de-CH"/>
        </w:rPr>
        <w:t>(Hast du auch so eine «Tante im grünen Kleid»?)</w:t>
      </w:r>
    </w:p>
    <w:p w:rsidR="00A40CA2" w:rsidRDefault="00A40CA2" w:rsidP="00A40CA2">
      <w:pPr>
        <w:ind w:left="1418" w:hanging="1418"/>
        <w:rPr>
          <w:rFonts w:cs="Arial"/>
          <w:sz w:val="28"/>
          <w:lang w:val="de-CH"/>
        </w:rPr>
      </w:pPr>
      <w:r>
        <w:rPr>
          <w:rFonts w:cs="Arial"/>
          <w:sz w:val="28"/>
          <w:lang w:val="de-CH"/>
        </w:rPr>
        <w:tab/>
        <w:t>Was passiert dann?</w:t>
      </w:r>
    </w:p>
    <w:p w:rsidR="00A40CA2" w:rsidRDefault="00A40CA2" w:rsidP="00A40CA2">
      <w:pPr>
        <w:ind w:left="1418" w:hanging="1418"/>
        <w:rPr>
          <w:rFonts w:cs="Arial"/>
          <w:sz w:val="28"/>
          <w:lang w:val="de-CH"/>
        </w:rPr>
      </w:pPr>
      <w:r>
        <w:rPr>
          <w:rFonts w:cs="Arial"/>
          <w:sz w:val="28"/>
          <w:lang w:val="de-CH"/>
        </w:rPr>
        <w:tab/>
        <w:t>Wie sprechen die Erwachsenen mit dir? Worüber?</w:t>
      </w:r>
    </w:p>
    <w:p w:rsidR="00A40CA2" w:rsidRPr="00A7128A" w:rsidRDefault="00A40CA2" w:rsidP="00A40CA2">
      <w:pPr>
        <w:ind w:left="1418" w:hanging="1418"/>
        <w:rPr>
          <w:rFonts w:cs="Arial"/>
          <w:sz w:val="28"/>
          <w:lang w:val="de-CH"/>
        </w:rPr>
      </w:pPr>
      <w:r>
        <w:rPr>
          <w:rFonts w:cs="Arial"/>
          <w:sz w:val="28"/>
          <w:lang w:val="de-CH"/>
        </w:rPr>
        <w:tab/>
        <w:t>Wie fühlst du dich dabei?</w:t>
      </w:r>
    </w:p>
    <w:p w:rsidR="00A40CA2" w:rsidRPr="0065121A" w:rsidRDefault="00A40CA2" w:rsidP="00A40CA2">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65121A">
        <w:trPr>
          <w:trHeight w:val="850"/>
        </w:trPr>
        <w:tc>
          <w:tcPr>
            <w:tcW w:w="1828" w:type="dxa"/>
            <w:shd w:val="clear" w:color="auto" w:fill="auto"/>
            <w:vAlign w:val="center"/>
          </w:tcPr>
          <w:p w:rsidR="00A40CA2" w:rsidRPr="0065121A"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38" name="Bild 38"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65121A" w:rsidRDefault="00A40CA2" w:rsidP="00A40CA2">
            <w:pPr>
              <w:pStyle w:val="Kopfze"/>
              <w:spacing w:line="264" w:lineRule="auto"/>
              <w:jc w:val="center"/>
              <w:rPr>
                <w:rFonts w:ascii="Cambria" w:hAnsi="Cambria" w:cs="Arial"/>
              </w:rPr>
            </w:pPr>
            <w:r w:rsidRPr="0065121A">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Pr>
                <w:rFonts w:ascii="Cambria" w:hAnsi="Cambria" w:cs="Arial"/>
              </w:rPr>
              <w:t xml:space="preserve"> Auftrag 6</w:t>
            </w:r>
          </w:p>
        </w:tc>
        <w:tc>
          <w:tcPr>
            <w:tcW w:w="5528" w:type="dxa"/>
            <w:shd w:val="clear" w:color="auto" w:fill="auto"/>
            <w:vAlign w:val="center"/>
          </w:tcPr>
          <w:p w:rsidR="00A40CA2" w:rsidRPr="001338C3" w:rsidRDefault="00A40CA2" w:rsidP="00A40CA2">
            <w:pPr>
              <w:pStyle w:val="Kopfze"/>
              <w:ind w:left="142"/>
              <w:jc w:val="left"/>
              <w:rPr>
                <w:rFonts w:ascii="Cambria" w:hAnsi="Cambria" w:cs="Arial"/>
                <w:sz w:val="36"/>
              </w:rPr>
            </w:pPr>
            <w:r>
              <w:rPr>
                <w:rFonts w:ascii="Cambria" w:hAnsi="Cambria" w:cs="Arial"/>
                <w:b/>
                <w:sz w:val="36"/>
              </w:rPr>
              <w:t>Bestimmen die Erwachsenen?</w:t>
            </w:r>
          </w:p>
        </w:tc>
      </w:tr>
    </w:tbl>
    <w:p w:rsidR="00A40CA2" w:rsidRDefault="00EA3719" w:rsidP="00A40CA2">
      <w:pPr>
        <w:ind w:left="1418" w:hanging="1418"/>
        <w:rPr>
          <w:rFonts w:cs="Arial"/>
          <w:sz w:val="28"/>
          <w:lang w:val="de-CH"/>
        </w:rPr>
      </w:pPr>
      <w:r>
        <w:rPr>
          <w:rFonts w:cs="Arial"/>
          <w:noProof/>
          <w:lang w:eastAsia="de-DE"/>
        </w:rPr>
        <w:drawing>
          <wp:inline distT="0" distB="0" distL="0" distR="0">
            <wp:extent cx="426720" cy="325120"/>
            <wp:effectExtent l="25400" t="0" r="5080" b="0"/>
            <wp:docPr id="39" name="Bild 39"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0E06F6">
        <w:rPr>
          <w:rFonts w:cs="Arial"/>
          <w:noProof/>
          <w:lang w:val="de-CH"/>
        </w:rPr>
        <w:tab/>
      </w:r>
      <w:proofErr w:type="spellStart"/>
      <w:r w:rsidR="00A40CA2">
        <w:rPr>
          <w:rFonts w:cs="Arial"/>
          <w:sz w:val="28"/>
          <w:lang w:val="de-CH"/>
        </w:rPr>
        <w:t>Zackarina</w:t>
      </w:r>
      <w:proofErr w:type="spellEnd"/>
      <w:r w:rsidR="00A40CA2">
        <w:rPr>
          <w:rFonts w:cs="Arial"/>
          <w:sz w:val="28"/>
          <w:lang w:val="de-CH"/>
        </w:rPr>
        <w:t xml:space="preserve"> spricht mit dem Sandwolf über die Erwachsenen:</w:t>
      </w:r>
    </w:p>
    <w:p w:rsidR="00A40CA2" w:rsidRDefault="00A40CA2" w:rsidP="00A40CA2">
      <w:pPr>
        <w:ind w:left="1418" w:hanging="1418"/>
        <w:rPr>
          <w:rFonts w:cs="Arial"/>
          <w:sz w:val="28"/>
          <w:lang w:val="de-CH"/>
        </w:rPr>
      </w:pPr>
      <w:r>
        <w:rPr>
          <w:rFonts w:cs="Arial"/>
          <w:sz w:val="28"/>
          <w:lang w:val="de-CH"/>
        </w:rPr>
        <w:tab/>
        <w:t>«Muss man alles machen, was Erwachsene sagen?»</w:t>
      </w:r>
    </w:p>
    <w:p w:rsidR="00A40CA2" w:rsidRDefault="00A40CA2" w:rsidP="00A40CA2">
      <w:pPr>
        <w:ind w:left="1418" w:hanging="1418"/>
        <w:rPr>
          <w:rFonts w:cs="Arial"/>
          <w:sz w:val="28"/>
          <w:lang w:val="de-CH"/>
        </w:rPr>
      </w:pPr>
      <w:r>
        <w:rPr>
          <w:rFonts w:cs="Arial"/>
          <w:sz w:val="28"/>
          <w:lang w:val="de-CH"/>
        </w:rPr>
        <w:tab/>
        <w:t>Was denkst du darüber? Warum?</w:t>
      </w:r>
    </w:p>
    <w:p w:rsidR="00A40CA2" w:rsidRPr="000E06F6" w:rsidRDefault="00A40CA2" w:rsidP="00A40CA2">
      <w:pPr>
        <w:ind w:right="709"/>
        <w:rPr>
          <w:rFonts w:cs="Arial"/>
          <w:sz w:val="18"/>
        </w:rPr>
      </w:pPr>
    </w:p>
    <w:p w:rsidR="00A40CA2" w:rsidRDefault="00EA3719" w:rsidP="00A40CA2">
      <w:pPr>
        <w:ind w:left="1418" w:hanging="1418"/>
        <w:rPr>
          <w:rFonts w:cs="Arial"/>
          <w:sz w:val="28"/>
          <w:lang w:val="de-CH"/>
        </w:rPr>
      </w:pPr>
      <w:r>
        <w:rPr>
          <w:rFonts w:cs="Arial"/>
          <w:noProof/>
          <w:lang w:eastAsia="de-DE"/>
        </w:rPr>
        <w:drawing>
          <wp:inline distT="0" distB="0" distL="0" distR="0">
            <wp:extent cx="426720" cy="325120"/>
            <wp:effectExtent l="25400" t="0" r="5080" b="0"/>
            <wp:docPr id="40" name="Bild 40"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41" name="Bild 41"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Pr>
          <w:rFonts w:cs="Arial"/>
          <w:sz w:val="28"/>
          <w:lang w:val="de-CH"/>
        </w:rPr>
        <w:t xml:space="preserve">Überlege dir, was die Erwachsenen um dich herum sagen, das du machen solltest. </w:t>
      </w:r>
    </w:p>
    <w:p w:rsidR="00A40CA2" w:rsidRDefault="00A40CA2" w:rsidP="00A40CA2">
      <w:pPr>
        <w:ind w:left="1418" w:hanging="1418"/>
        <w:rPr>
          <w:rFonts w:cs="Arial"/>
          <w:sz w:val="28"/>
          <w:lang w:val="de-CH"/>
        </w:rPr>
      </w:pPr>
      <w:r>
        <w:rPr>
          <w:rFonts w:cs="Arial"/>
          <w:sz w:val="28"/>
          <w:lang w:val="de-CH"/>
        </w:rPr>
        <w:tab/>
        <w:t xml:space="preserve">Schreibe drei solche Sätze auf und mach den passenden </w:t>
      </w:r>
      <w:proofErr w:type="spellStart"/>
      <w:r>
        <w:rPr>
          <w:rFonts w:cs="Arial"/>
          <w:sz w:val="28"/>
          <w:lang w:val="de-CH"/>
        </w:rPr>
        <w:t>Smiley</w:t>
      </w:r>
      <w:proofErr w:type="spellEnd"/>
      <w:r>
        <w:rPr>
          <w:rFonts w:cs="Arial"/>
          <w:sz w:val="28"/>
          <w:lang w:val="de-CH"/>
        </w:rPr>
        <w:t xml:space="preserve"> dazu! Beispiel: «Sprich nicht mit vollem Mund!»</w:t>
      </w:r>
      <w:r>
        <w:rPr>
          <w:rFonts w:cs="Arial"/>
          <w:sz w:val="28"/>
          <w:lang w:val="de-CH"/>
        </w:rPr>
        <w:tab/>
      </w:r>
      <w:r>
        <w:rPr>
          <w:rFonts w:cs="Arial"/>
          <w:sz w:val="28"/>
          <w:lang w:val="de-CH"/>
        </w:rPr>
        <w:sym w:font="Wingdings" w:char="F04A"/>
      </w:r>
      <w:r>
        <w:rPr>
          <w:rFonts w:cs="Arial"/>
          <w:sz w:val="28"/>
          <w:lang w:val="de-CH"/>
        </w:rPr>
        <w:t xml:space="preserve">  oder  </w:t>
      </w:r>
      <w:r>
        <w:rPr>
          <w:rFonts w:cs="Arial"/>
          <w:sz w:val="28"/>
          <w:lang w:val="de-CH"/>
        </w:rPr>
        <w:sym w:font="Wingdings" w:char="F04C"/>
      </w:r>
    </w:p>
    <w:p w:rsidR="00A40CA2" w:rsidRPr="000E06F6" w:rsidRDefault="00A40CA2" w:rsidP="00A40CA2">
      <w:pPr>
        <w:ind w:left="1701" w:right="709" w:hanging="2127"/>
        <w:rPr>
          <w:rFonts w:cs="Arial"/>
          <w:sz w:val="20"/>
        </w:rPr>
      </w:pPr>
    </w:p>
    <w:p w:rsidR="00C072D8" w:rsidRDefault="00EA3719" w:rsidP="00A40CA2">
      <w:pPr>
        <w:ind w:left="1418" w:hanging="1418"/>
        <w:rPr>
          <w:rFonts w:cs="Arial"/>
          <w:noProof/>
          <w:lang w:val="de-CH"/>
        </w:rPr>
      </w:pPr>
      <w:r>
        <w:rPr>
          <w:rFonts w:cs="Arial"/>
          <w:noProof/>
          <w:lang w:eastAsia="de-DE"/>
        </w:rPr>
        <w:drawing>
          <wp:inline distT="0" distB="0" distL="0" distR="0">
            <wp:extent cx="426720" cy="325120"/>
            <wp:effectExtent l="25400" t="0" r="5080" b="0"/>
            <wp:docPr id="42" name="Bild 42"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43" name="Bild 43"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44" name="Bild 44"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0E06F6">
        <w:rPr>
          <w:rFonts w:cs="Arial"/>
          <w:noProof/>
          <w:lang w:val="de-CH"/>
        </w:rPr>
        <w:tab/>
      </w:r>
    </w:p>
    <w:p w:rsidR="00A40CA2" w:rsidRDefault="00A40CA2" w:rsidP="00C072D8">
      <w:pPr>
        <w:ind w:left="1418" w:hanging="2"/>
        <w:rPr>
          <w:rFonts w:cs="Arial"/>
          <w:sz w:val="28"/>
          <w:lang w:val="de-CH"/>
        </w:rPr>
      </w:pPr>
      <w:r>
        <w:rPr>
          <w:rFonts w:cs="Arial"/>
          <w:sz w:val="28"/>
          <w:lang w:val="de-CH"/>
        </w:rPr>
        <w:t>Der Sandwolf meint, dass die Erwachsenen auch schüchtern sind und sich nur hinter ihrem Geplapper verstecken.</w:t>
      </w:r>
    </w:p>
    <w:p w:rsidR="00A40CA2" w:rsidRDefault="00A40CA2" w:rsidP="00A40CA2">
      <w:pPr>
        <w:ind w:left="1418" w:hanging="1418"/>
        <w:rPr>
          <w:rFonts w:cs="Arial"/>
          <w:sz w:val="28"/>
          <w:lang w:val="de-CH"/>
        </w:rPr>
      </w:pPr>
      <w:r>
        <w:rPr>
          <w:rFonts w:cs="Arial"/>
          <w:sz w:val="28"/>
          <w:lang w:val="de-CH"/>
        </w:rPr>
        <w:tab/>
        <w:t>Was machst du, wenn du nervös wirst?</w:t>
      </w:r>
    </w:p>
    <w:p w:rsidR="00A40CA2" w:rsidRPr="00C072D8" w:rsidRDefault="00A40CA2" w:rsidP="00C072D8">
      <w:pPr>
        <w:ind w:left="1418" w:hanging="1418"/>
        <w:rPr>
          <w:rFonts w:cs="Arial"/>
          <w:sz w:val="28"/>
          <w:lang w:val="de-CH"/>
        </w:rPr>
      </w:pPr>
      <w:r>
        <w:rPr>
          <w:rFonts w:cs="Arial"/>
          <w:sz w:val="28"/>
          <w:lang w:val="de-CH"/>
        </w:rPr>
        <w:tab/>
        <w:t>Was nützt dir, damit du eine solche Situation trotzdem schaffst?</w:t>
      </w:r>
    </w:p>
    <w:p w:rsidR="00A40CA2" w:rsidRPr="0065121A" w:rsidRDefault="00A40CA2" w:rsidP="00A40CA2">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65121A">
        <w:trPr>
          <w:trHeight w:val="850"/>
        </w:trPr>
        <w:tc>
          <w:tcPr>
            <w:tcW w:w="1828" w:type="dxa"/>
            <w:shd w:val="clear" w:color="auto" w:fill="auto"/>
            <w:vAlign w:val="center"/>
          </w:tcPr>
          <w:p w:rsidR="00A40CA2" w:rsidRPr="0065121A"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45" name="Bild 45"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65121A" w:rsidRDefault="00A40CA2" w:rsidP="00A40CA2">
            <w:pPr>
              <w:pStyle w:val="Kopfze"/>
              <w:spacing w:line="264" w:lineRule="auto"/>
              <w:jc w:val="center"/>
              <w:rPr>
                <w:rFonts w:ascii="Cambria" w:hAnsi="Cambria" w:cs="Arial"/>
              </w:rPr>
            </w:pPr>
            <w:r w:rsidRPr="0065121A">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Pr>
                <w:rFonts w:ascii="Cambria" w:hAnsi="Cambria" w:cs="Arial"/>
              </w:rPr>
              <w:t xml:space="preserve"> Auftrag 7</w:t>
            </w:r>
          </w:p>
        </w:tc>
        <w:tc>
          <w:tcPr>
            <w:tcW w:w="5528" w:type="dxa"/>
            <w:shd w:val="clear" w:color="auto" w:fill="auto"/>
            <w:vAlign w:val="center"/>
          </w:tcPr>
          <w:p w:rsidR="00A40CA2" w:rsidRPr="001338C3" w:rsidRDefault="00A40CA2" w:rsidP="00A40CA2">
            <w:pPr>
              <w:pStyle w:val="Kopfze"/>
              <w:ind w:left="142"/>
              <w:jc w:val="left"/>
              <w:rPr>
                <w:rFonts w:ascii="Cambria" w:hAnsi="Cambria" w:cs="Arial"/>
                <w:sz w:val="36"/>
              </w:rPr>
            </w:pPr>
            <w:r>
              <w:rPr>
                <w:rFonts w:ascii="Cambria" w:hAnsi="Cambria" w:cs="Arial"/>
                <w:b/>
                <w:sz w:val="36"/>
              </w:rPr>
              <w:t>Songs für Tanten</w:t>
            </w:r>
          </w:p>
        </w:tc>
      </w:tr>
    </w:tbl>
    <w:p w:rsidR="00A40CA2" w:rsidRPr="0065121A" w:rsidRDefault="00A40CA2" w:rsidP="00A40CA2">
      <w:pPr>
        <w:rPr>
          <w:rFonts w:cs="Arial"/>
        </w:rPr>
      </w:pPr>
    </w:p>
    <w:p w:rsidR="00A40CA2" w:rsidRDefault="00EA3719" w:rsidP="00A40CA2">
      <w:pPr>
        <w:ind w:left="1418" w:hanging="1418"/>
        <w:rPr>
          <w:rFonts w:cs="Arial"/>
          <w:sz w:val="28"/>
          <w:lang w:val="de-CH"/>
        </w:rPr>
      </w:pPr>
      <w:r>
        <w:rPr>
          <w:rFonts w:cs="Arial"/>
          <w:noProof/>
          <w:lang w:eastAsia="de-DE"/>
        </w:rPr>
        <w:drawing>
          <wp:inline distT="0" distB="0" distL="0" distR="0">
            <wp:extent cx="426720" cy="325120"/>
            <wp:effectExtent l="25400" t="0" r="5080" b="0"/>
            <wp:docPr id="46" name="Bild 46"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0E06F6">
        <w:rPr>
          <w:rFonts w:cs="Arial"/>
          <w:noProof/>
          <w:lang w:val="de-CH"/>
        </w:rPr>
        <w:tab/>
      </w:r>
      <w:proofErr w:type="spellStart"/>
      <w:r w:rsidR="00A40CA2">
        <w:rPr>
          <w:rFonts w:cs="Arial"/>
          <w:sz w:val="28"/>
          <w:lang w:val="de-CH"/>
        </w:rPr>
        <w:t>Zackarina</w:t>
      </w:r>
      <w:proofErr w:type="spellEnd"/>
      <w:r w:rsidR="00A40CA2">
        <w:rPr>
          <w:rFonts w:cs="Arial"/>
          <w:sz w:val="28"/>
          <w:lang w:val="de-CH"/>
        </w:rPr>
        <w:t xml:space="preserve"> fühlt sich zu Beginn der Geschichte wie ein echter Popstar und singt ihr Lied «</w:t>
      </w:r>
      <w:proofErr w:type="spellStart"/>
      <w:r w:rsidR="00A40CA2">
        <w:rPr>
          <w:rFonts w:cs="Arial"/>
          <w:sz w:val="28"/>
          <w:lang w:val="de-CH"/>
        </w:rPr>
        <w:t>You</w:t>
      </w:r>
      <w:proofErr w:type="spellEnd"/>
      <w:r w:rsidR="00A40CA2">
        <w:rPr>
          <w:rFonts w:cs="Arial"/>
          <w:sz w:val="28"/>
          <w:lang w:val="de-CH"/>
        </w:rPr>
        <w:t xml:space="preserve"> </w:t>
      </w:r>
      <w:proofErr w:type="spellStart"/>
      <w:r w:rsidR="00A40CA2">
        <w:rPr>
          <w:rFonts w:cs="Arial"/>
          <w:sz w:val="28"/>
          <w:lang w:val="de-CH"/>
        </w:rPr>
        <w:t>ooo</w:t>
      </w:r>
      <w:proofErr w:type="spellEnd"/>
      <w:r w:rsidR="00A40CA2">
        <w:rPr>
          <w:rFonts w:cs="Arial"/>
          <w:sz w:val="28"/>
          <w:lang w:val="de-CH"/>
        </w:rPr>
        <w:t xml:space="preserve"> baby </w:t>
      </w:r>
      <w:proofErr w:type="spellStart"/>
      <w:r w:rsidR="00A40CA2">
        <w:rPr>
          <w:rFonts w:cs="Arial"/>
          <w:sz w:val="28"/>
          <w:lang w:val="de-CH"/>
        </w:rPr>
        <w:t>you</w:t>
      </w:r>
      <w:proofErr w:type="spellEnd"/>
      <w:r w:rsidR="00A40CA2">
        <w:rPr>
          <w:rFonts w:cs="Arial"/>
          <w:sz w:val="28"/>
          <w:lang w:val="de-CH"/>
        </w:rPr>
        <w:t xml:space="preserve"> </w:t>
      </w:r>
      <w:proofErr w:type="spellStart"/>
      <w:r w:rsidR="00A40CA2">
        <w:rPr>
          <w:rFonts w:cs="Arial"/>
          <w:sz w:val="28"/>
          <w:lang w:val="de-CH"/>
        </w:rPr>
        <w:t>love</w:t>
      </w:r>
      <w:proofErr w:type="spellEnd"/>
      <w:r w:rsidR="00A40CA2">
        <w:rPr>
          <w:rFonts w:cs="Arial"/>
          <w:sz w:val="28"/>
          <w:lang w:val="de-CH"/>
        </w:rPr>
        <w:t xml:space="preserve"> </w:t>
      </w:r>
      <w:proofErr w:type="spellStart"/>
      <w:r w:rsidR="00A40CA2">
        <w:rPr>
          <w:rFonts w:cs="Arial"/>
          <w:sz w:val="28"/>
          <w:lang w:val="de-CH"/>
        </w:rPr>
        <w:t>you</w:t>
      </w:r>
      <w:proofErr w:type="spellEnd"/>
      <w:r w:rsidR="00A40CA2">
        <w:rPr>
          <w:rFonts w:cs="Arial"/>
          <w:sz w:val="28"/>
          <w:lang w:val="de-CH"/>
        </w:rPr>
        <w:t xml:space="preserve"> </w:t>
      </w:r>
      <w:proofErr w:type="spellStart"/>
      <w:r w:rsidR="00A40CA2">
        <w:rPr>
          <w:rFonts w:cs="Arial"/>
          <w:sz w:val="28"/>
          <w:lang w:val="de-CH"/>
        </w:rPr>
        <w:t>blue</w:t>
      </w:r>
      <w:proofErr w:type="spellEnd"/>
      <w:r w:rsidR="00A40CA2">
        <w:rPr>
          <w:rFonts w:cs="Arial"/>
          <w:sz w:val="28"/>
          <w:lang w:val="de-CH"/>
        </w:rPr>
        <w:t>».</w:t>
      </w:r>
    </w:p>
    <w:p w:rsidR="00A40CA2" w:rsidRDefault="00A40CA2" w:rsidP="00A40CA2">
      <w:pPr>
        <w:ind w:left="1418" w:hanging="1418"/>
        <w:rPr>
          <w:rFonts w:cs="Arial"/>
          <w:sz w:val="28"/>
          <w:lang w:val="de-CH"/>
        </w:rPr>
      </w:pPr>
      <w:r>
        <w:rPr>
          <w:rFonts w:cs="Arial"/>
          <w:sz w:val="28"/>
          <w:lang w:val="de-CH"/>
        </w:rPr>
        <w:tab/>
        <w:t>Welches wären deine Hits, die du singen würdest:</w:t>
      </w:r>
    </w:p>
    <w:p w:rsidR="00A40CA2" w:rsidRDefault="00A40CA2" w:rsidP="00A40CA2">
      <w:pPr>
        <w:ind w:left="1418" w:hanging="1418"/>
        <w:rPr>
          <w:rFonts w:cs="Arial"/>
          <w:sz w:val="28"/>
          <w:lang w:val="de-CH"/>
        </w:rPr>
      </w:pPr>
      <w:r>
        <w:rPr>
          <w:rFonts w:cs="Arial"/>
          <w:sz w:val="28"/>
          <w:lang w:val="de-CH"/>
        </w:rPr>
        <w:tab/>
      </w:r>
    </w:p>
    <w:tbl>
      <w:tblPr>
        <w:tblW w:w="0" w:type="auto"/>
        <w:tblInd w:w="1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3"/>
        <w:gridCol w:w="7760"/>
      </w:tblGrid>
      <w:tr w:rsidR="00A40CA2" w:rsidRPr="00090D3B">
        <w:tc>
          <w:tcPr>
            <w:tcW w:w="533" w:type="dxa"/>
            <w:shd w:val="clear" w:color="auto" w:fill="auto"/>
          </w:tcPr>
          <w:p w:rsidR="00A40CA2" w:rsidRPr="00090D3B" w:rsidRDefault="00A40CA2" w:rsidP="00A40CA2">
            <w:pPr>
              <w:rPr>
                <w:rFonts w:cs="Arial"/>
                <w:sz w:val="28"/>
                <w:lang w:val="de-CH"/>
              </w:rPr>
            </w:pPr>
            <w:r w:rsidRPr="00090D3B">
              <w:rPr>
                <w:rFonts w:cs="Arial"/>
                <w:sz w:val="28"/>
                <w:lang w:val="de-CH"/>
              </w:rPr>
              <w:t>1</w:t>
            </w:r>
          </w:p>
        </w:tc>
        <w:tc>
          <w:tcPr>
            <w:tcW w:w="7763" w:type="dxa"/>
            <w:shd w:val="clear" w:color="auto" w:fill="auto"/>
          </w:tcPr>
          <w:p w:rsidR="00A40CA2" w:rsidRPr="00090D3B" w:rsidRDefault="00A40CA2" w:rsidP="00A40CA2">
            <w:pPr>
              <w:rPr>
                <w:rFonts w:cs="Arial"/>
                <w:sz w:val="28"/>
                <w:lang w:val="de-CH"/>
              </w:rPr>
            </w:pPr>
          </w:p>
        </w:tc>
      </w:tr>
      <w:tr w:rsidR="00A40CA2" w:rsidRPr="00090D3B">
        <w:tc>
          <w:tcPr>
            <w:tcW w:w="533" w:type="dxa"/>
            <w:shd w:val="clear" w:color="auto" w:fill="auto"/>
          </w:tcPr>
          <w:p w:rsidR="00A40CA2" w:rsidRPr="00090D3B" w:rsidRDefault="00A40CA2" w:rsidP="00A40CA2">
            <w:pPr>
              <w:rPr>
                <w:rFonts w:cs="Arial"/>
                <w:sz w:val="28"/>
                <w:lang w:val="de-CH"/>
              </w:rPr>
            </w:pPr>
            <w:r w:rsidRPr="00090D3B">
              <w:rPr>
                <w:rFonts w:cs="Arial"/>
                <w:sz w:val="28"/>
                <w:lang w:val="de-CH"/>
              </w:rPr>
              <w:t>2</w:t>
            </w:r>
          </w:p>
        </w:tc>
        <w:tc>
          <w:tcPr>
            <w:tcW w:w="7763" w:type="dxa"/>
            <w:shd w:val="clear" w:color="auto" w:fill="auto"/>
          </w:tcPr>
          <w:p w:rsidR="00A40CA2" w:rsidRPr="00090D3B" w:rsidRDefault="00A40CA2" w:rsidP="00A40CA2">
            <w:pPr>
              <w:rPr>
                <w:rFonts w:cs="Arial"/>
                <w:sz w:val="28"/>
                <w:lang w:val="de-CH"/>
              </w:rPr>
            </w:pPr>
          </w:p>
        </w:tc>
      </w:tr>
      <w:tr w:rsidR="00A40CA2" w:rsidRPr="00090D3B">
        <w:tc>
          <w:tcPr>
            <w:tcW w:w="533" w:type="dxa"/>
            <w:shd w:val="clear" w:color="auto" w:fill="auto"/>
          </w:tcPr>
          <w:p w:rsidR="00A40CA2" w:rsidRPr="00090D3B" w:rsidRDefault="00A40CA2" w:rsidP="00A40CA2">
            <w:pPr>
              <w:rPr>
                <w:rFonts w:cs="Arial"/>
                <w:sz w:val="28"/>
                <w:lang w:val="de-CH"/>
              </w:rPr>
            </w:pPr>
            <w:r w:rsidRPr="00090D3B">
              <w:rPr>
                <w:rFonts w:cs="Arial"/>
                <w:sz w:val="28"/>
                <w:lang w:val="de-CH"/>
              </w:rPr>
              <w:t>3</w:t>
            </w:r>
          </w:p>
        </w:tc>
        <w:tc>
          <w:tcPr>
            <w:tcW w:w="7763" w:type="dxa"/>
            <w:shd w:val="clear" w:color="auto" w:fill="auto"/>
          </w:tcPr>
          <w:p w:rsidR="00A40CA2" w:rsidRPr="00090D3B" w:rsidRDefault="00A40CA2" w:rsidP="00A40CA2">
            <w:pPr>
              <w:rPr>
                <w:rFonts w:cs="Arial"/>
                <w:sz w:val="28"/>
                <w:lang w:val="de-CH"/>
              </w:rPr>
            </w:pPr>
          </w:p>
        </w:tc>
      </w:tr>
      <w:tr w:rsidR="00A40CA2" w:rsidRPr="00090D3B">
        <w:tc>
          <w:tcPr>
            <w:tcW w:w="533" w:type="dxa"/>
            <w:shd w:val="clear" w:color="auto" w:fill="auto"/>
          </w:tcPr>
          <w:p w:rsidR="00A40CA2" w:rsidRPr="00090D3B" w:rsidRDefault="00A40CA2" w:rsidP="00A40CA2">
            <w:pPr>
              <w:rPr>
                <w:rFonts w:cs="Arial"/>
                <w:sz w:val="28"/>
                <w:lang w:val="de-CH"/>
              </w:rPr>
            </w:pPr>
            <w:r w:rsidRPr="00090D3B">
              <w:rPr>
                <w:rFonts w:cs="Arial"/>
                <w:sz w:val="28"/>
                <w:lang w:val="de-CH"/>
              </w:rPr>
              <w:t>4</w:t>
            </w:r>
          </w:p>
        </w:tc>
        <w:tc>
          <w:tcPr>
            <w:tcW w:w="7763" w:type="dxa"/>
            <w:shd w:val="clear" w:color="auto" w:fill="auto"/>
          </w:tcPr>
          <w:p w:rsidR="00A40CA2" w:rsidRPr="00090D3B" w:rsidRDefault="00A40CA2" w:rsidP="00A40CA2">
            <w:pPr>
              <w:rPr>
                <w:rFonts w:cs="Arial"/>
                <w:sz w:val="28"/>
                <w:lang w:val="de-CH"/>
              </w:rPr>
            </w:pPr>
          </w:p>
        </w:tc>
      </w:tr>
      <w:tr w:rsidR="00A40CA2" w:rsidRPr="00090D3B">
        <w:tc>
          <w:tcPr>
            <w:tcW w:w="533" w:type="dxa"/>
            <w:shd w:val="clear" w:color="auto" w:fill="auto"/>
          </w:tcPr>
          <w:p w:rsidR="00A40CA2" w:rsidRPr="00090D3B" w:rsidRDefault="00A40CA2" w:rsidP="00A40CA2">
            <w:pPr>
              <w:rPr>
                <w:rFonts w:cs="Arial"/>
                <w:sz w:val="28"/>
                <w:lang w:val="de-CH"/>
              </w:rPr>
            </w:pPr>
            <w:r w:rsidRPr="00090D3B">
              <w:rPr>
                <w:rFonts w:cs="Arial"/>
                <w:sz w:val="28"/>
                <w:lang w:val="de-CH"/>
              </w:rPr>
              <w:t>5</w:t>
            </w:r>
          </w:p>
        </w:tc>
        <w:tc>
          <w:tcPr>
            <w:tcW w:w="7763" w:type="dxa"/>
            <w:shd w:val="clear" w:color="auto" w:fill="auto"/>
          </w:tcPr>
          <w:p w:rsidR="00A40CA2" w:rsidRPr="00090D3B" w:rsidRDefault="00A40CA2" w:rsidP="00A40CA2">
            <w:pPr>
              <w:rPr>
                <w:rFonts w:cs="Arial"/>
                <w:sz w:val="28"/>
                <w:lang w:val="de-CH"/>
              </w:rPr>
            </w:pPr>
          </w:p>
        </w:tc>
      </w:tr>
    </w:tbl>
    <w:p w:rsidR="00A40CA2" w:rsidRDefault="00A40CA2" w:rsidP="00A40CA2">
      <w:pPr>
        <w:ind w:left="1418" w:hanging="1418"/>
        <w:rPr>
          <w:rFonts w:cs="Arial"/>
          <w:sz w:val="28"/>
          <w:lang w:val="de-CH"/>
        </w:rPr>
      </w:pPr>
    </w:p>
    <w:p w:rsidR="00A40CA2" w:rsidRPr="000E06F6" w:rsidRDefault="00A40CA2" w:rsidP="00A40CA2">
      <w:pPr>
        <w:ind w:right="709"/>
        <w:rPr>
          <w:rFonts w:cs="Arial"/>
          <w:sz w:val="18"/>
        </w:rPr>
      </w:pPr>
    </w:p>
    <w:p w:rsidR="00A40CA2" w:rsidRDefault="00EA3719" w:rsidP="00A40CA2">
      <w:pPr>
        <w:ind w:left="1418" w:hanging="1418"/>
        <w:rPr>
          <w:rFonts w:cs="Arial"/>
          <w:sz w:val="28"/>
          <w:lang w:val="de-CH"/>
        </w:rPr>
      </w:pPr>
      <w:r>
        <w:rPr>
          <w:rFonts w:cs="Arial"/>
          <w:noProof/>
          <w:lang w:eastAsia="de-DE"/>
        </w:rPr>
        <w:drawing>
          <wp:inline distT="0" distB="0" distL="0" distR="0">
            <wp:extent cx="426720" cy="325120"/>
            <wp:effectExtent l="25400" t="0" r="5080" b="0"/>
            <wp:docPr id="47" name="Bild 47"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48" name="Bild 48"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proofErr w:type="spellStart"/>
      <w:r w:rsidR="00A40CA2">
        <w:rPr>
          <w:rFonts w:cs="Arial"/>
          <w:sz w:val="28"/>
          <w:lang w:val="de-CH"/>
        </w:rPr>
        <w:t>Zackarinas</w:t>
      </w:r>
      <w:proofErr w:type="spellEnd"/>
      <w:r w:rsidR="00A40CA2">
        <w:rPr>
          <w:rFonts w:cs="Arial"/>
          <w:sz w:val="28"/>
          <w:lang w:val="de-CH"/>
        </w:rPr>
        <w:t xml:space="preserve"> Tante hat einen anderen Musikgeschmack als sie.</w:t>
      </w:r>
    </w:p>
    <w:p w:rsidR="00A40CA2" w:rsidRDefault="00A40CA2" w:rsidP="00A40CA2">
      <w:pPr>
        <w:ind w:left="1418" w:hanging="1418"/>
        <w:rPr>
          <w:rFonts w:cs="Arial"/>
          <w:sz w:val="28"/>
          <w:lang w:val="de-CH"/>
        </w:rPr>
      </w:pPr>
      <w:r>
        <w:rPr>
          <w:rFonts w:cs="Arial"/>
          <w:sz w:val="28"/>
          <w:lang w:val="de-CH"/>
        </w:rPr>
        <w:tab/>
        <w:t>Frage eine erwachsene Person, welches ihre Lieblingslieder sind.</w:t>
      </w:r>
    </w:p>
    <w:p w:rsidR="00A40CA2" w:rsidRDefault="00A40CA2" w:rsidP="00A40CA2">
      <w:pPr>
        <w:ind w:left="1418" w:hanging="1418"/>
        <w:rPr>
          <w:rFonts w:cs="Arial"/>
          <w:sz w:val="28"/>
          <w:lang w:val="de-CH"/>
        </w:rPr>
      </w:pPr>
      <w:r>
        <w:rPr>
          <w:rFonts w:cs="Arial"/>
          <w:sz w:val="28"/>
          <w:lang w:val="de-CH"/>
        </w:rPr>
        <w:tab/>
        <w:t xml:space="preserve">(Vielleicht könnt ihr sie auf </w:t>
      </w:r>
      <w:proofErr w:type="spellStart"/>
      <w:r>
        <w:rPr>
          <w:rFonts w:cs="Arial"/>
          <w:sz w:val="28"/>
          <w:lang w:val="de-CH"/>
        </w:rPr>
        <w:t>Youtube</w:t>
      </w:r>
      <w:proofErr w:type="spellEnd"/>
      <w:r>
        <w:rPr>
          <w:rFonts w:cs="Arial"/>
          <w:sz w:val="28"/>
          <w:lang w:val="de-CH"/>
        </w:rPr>
        <w:t xml:space="preserve"> gemeinsam anhören?)</w:t>
      </w:r>
    </w:p>
    <w:p w:rsidR="00A40CA2" w:rsidRDefault="00A40CA2" w:rsidP="00A40CA2">
      <w:pPr>
        <w:ind w:left="1418" w:hanging="1418"/>
        <w:rPr>
          <w:rFonts w:cs="Arial"/>
          <w:sz w:val="28"/>
          <w:lang w:val="de-CH"/>
        </w:rPr>
      </w:pPr>
      <w:r>
        <w:rPr>
          <w:rFonts w:cs="Arial"/>
          <w:sz w:val="28"/>
          <w:lang w:val="de-CH"/>
        </w:rPr>
        <w:tab/>
      </w:r>
    </w:p>
    <w:tbl>
      <w:tblPr>
        <w:tblW w:w="0" w:type="auto"/>
        <w:tblInd w:w="1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3"/>
        <w:gridCol w:w="7760"/>
      </w:tblGrid>
      <w:tr w:rsidR="00A40CA2" w:rsidRPr="00090D3B">
        <w:tc>
          <w:tcPr>
            <w:tcW w:w="533" w:type="dxa"/>
            <w:shd w:val="clear" w:color="auto" w:fill="auto"/>
          </w:tcPr>
          <w:p w:rsidR="00A40CA2" w:rsidRPr="00090D3B" w:rsidRDefault="00A40CA2" w:rsidP="00A40CA2">
            <w:pPr>
              <w:rPr>
                <w:rFonts w:cs="Arial"/>
                <w:sz w:val="28"/>
                <w:lang w:val="de-CH"/>
              </w:rPr>
            </w:pPr>
            <w:r w:rsidRPr="00090D3B">
              <w:rPr>
                <w:rFonts w:cs="Arial"/>
                <w:sz w:val="28"/>
                <w:lang w:val="de-CH"/>
              </w:rPr>
              <w:t>1</w:t>
            </w:r>
          </w:p>
        </w:tc>
        <w:tc>
          <w:tcPr>
            <w:tcW w:w="7763" w:type="dxa"/>
            <w:shd w:val="clear" w:color="auto" w:fill="auto"/>
          </w:tcPr>
          <w:p w:rsidR="00A40CA2" w:rsidRPr="00090D3B" w:rsidRDefault="00A40CA2" w:rsidP="00A40CA2">
            <w:pPr>
              <w:rPr>
                <w:rFonts w:cs="Arial"/>
                <w:sz w:val="28"/>
                <w:lang w:val="de-CH"/>
              </w:rPr>
            </w:pPr>
          </w:p>
        </w:tc>
      </w:tr>
      <w:tr w:rsidR="00A40CA2" w:rsidRPr="00090D3B">
        <w:tc>
          <w:tcPr>
            <w:tcW w:w="533" w:type="dxa"/>
            <w:shd w:val="clear" w:color="auto" w:fill="auto"/>
          </w:tcPr>
          <w:p w:rsidR="00A40CA2" w:rsidRPr="00090D3B" w:rsidRDefault="00A40CA2" w:rsidP="00A40CA2">
            <w:pPr>
              <w:rPr>
                <w:rFonts w:cs="Arial"/>
                <w:sz w:val="28"/>
                <w:lang w:val="de-CH"/>
              </w:rPr>
            </w:pPr>
            <w:r w:rsidRPr="00090D3B">
              <w:rPr>
                <w:rFonts w:cs="Arial"/>
                <w:sz w:val="28"/>
                <w:lang w:val="de-CH"/>
              </w:rPr>
              <w:t>2</w:t>
            </w:r>
          </w:p>
        </w:tc>
        <w:tc>
          <w:tcPr>
            <w:tcW w:w="7763" w:type="dxa"/>
            <w:shd w:val="clear" w:color="auto" w:fill="auto"/>
          </w:tcPr>
          <w:p w:rsidR="00A40CA2" w:rsidRPr="00090D3B" w:rsidRDefault="00A40CA2" w:rsidP="00A40CA2">
            <w:pPr>
              <w:rPr>
                <w:rFonts w:cs="Arial"/>
                <w:sz w:val="28"/>
                <w:lang w:val="de-CH"/>
              </w:rPr>
            </w:pPr>
          </w:p>
        </w:tc>
      </w:tr>
      <w:tr w:rsidR="00A40CA2" w:rsidRPr="00090D3B">
        <w:tc>
          <w:tcPr>
            <w:tcW w:w="533" w:type="dxa"/>
            <w:shd w:val="clear" w:color="auto" w:fill="auto"/>
          </w:tcPr>
          <w:p w:rsidR="00A40CA2" w:rsidRPr="00090D3B" w:rsidRDefault="00A40CA2" w:rsidP="00A40CA2">
            <w:pPr>
              <w:rPr>
                <w:rFonts w:cs="Arial"/>
                <w:sz w:val="28"/>
                <w:lang w:val="de-CH"/>
              </w:rPr>
            </w:pPr>
            <w:r w:rsidRPr="00090D3B">
              <w:rPr>
                <w:rFonts w:cs="Arial"/>
                <w:sz w:val="28"/>
                <w:lang w:val="de-CH"/>
              </w:rPr>
              <w:t>3</w:t>
            </w:r>
          </w:p>
        </w:tc>
        <w:tc>
          <w:tcPr>
            <w:tcW w:w="7763" w:type="dxa"/>
            <w:shd w:val="clear" w:color="auto" w:fill="auto"/>
          </w:tcPr>
          <w:p w:rsidR="00A40CA2" w:rsidRPr="00090D3B" w:rsidRDefault="00A40CA2" w:rsidP="00A40CA2">
            <w:pPr>
              <w:rPr>
                <w:rFonts w:cs="Arial"/>
                <w:sz w:val="28"/>
                <w:lang w:val="de-CH"/>
              </w:rPr>
            </w:pPr>
          </w:p>
        </w:tc>
      </w:tr>
      <w:tr w:rsidR="00A40CA2" w:rsidRPr="00090D3B">
        <w:tc>
          <w:tcPr>
            <w:tcW w:w="533" w:type="dxa"/>
            <w:shd w:val="clear" w:color="auto" w:fill="auto"/>
          </w:tcPr>
          <w:p w:rsidR="00A40CA2" w:rsidRPr="00090D3B" w:rsidRDefault="00A40CA2" w:rsidP="00A40CA2">
            <w:pPr>
              <w:rPr>
                <w:rFonts w:cs="Arial"/>
                <w:sz w:val="28"/>
                <w:lang w:val="de-CH"/>
              </w:rPr>
            </w:pPr>
            <w:r w:rsidRPr="00090D3B">
              <w:rPr>
                <w:rFonts w:cs="Arial"/>
                <w:sz w:val="28"/>
                <w:lang w:val="de-CH"/>
              </w:rPr>
              <w:t>4</w:t>
            </w:r>
          </w:p>
        </w:tc>
        <w:tc>
          <w:tcPr>
            <w:tcW w:w="7763" w:type="dxa"/>
            <w:shd w:val="clear" w:color="auto" w:fill="auto"/>
          </w:tcPr>
          <w:p w:rsidR="00A40CA2" w:rsidRPr="00090D3B" w:rsidRDefault="00A40CA2" w:rsidP="00A40CA2">
            <w:pPr>
              <w:rPr>
                <w:rFonts w:cs="Arial"/>
                <w:sz w:val="28"/>
                <w:lang w:val="de-CH"/>
              </w:rPr>
            </w:pPr>
          </w:p>
        </w:tc>
      </w:tr>
      <w:tr w:rsidR="00A40CA2" w:rsidRPr="00090D3B">
        <w:tc>
          <w:tcPr>
            <w:tcW w:w="533" w:type="dxa"/>
            <w:shd w:val="clear" w:color="auto" w:fill="auto"/>
          </w:tcPr>
          <w:p w:rsidR="00A40CA2" w:rsidRPr="00090D3B" w:rsidRDefault="00A40CA2" w:rsidP="00A40CA2">
            <w:pPr>
              <w:rPr>
                <w:rFonts w:cs="Arial"/>
                <w:sz w:val="28"/>
                <w:lang w:val="de-CH"/>
              </w:rPr>
            </w:pPr>
            <w:r w:rsidRPr="00090D3B">
              <w:rPr>
                <w:rFonts w:cs="Arial"/>
                <w:sz w:val="28"/>
                <w:lang w:val="de-CH"/>
              </w:rPr>
              <w:t>5</w:t>
            </w:r>
          </w:p>
        </w:tc>
        <w:tc>
          <w:tcPr>
            <w:tcW w:w="7763" w:type="dxa"/>
            <w:shd w:val="clear" w:color="auto" w:fill="auto"/>
          </w:tcPr>
          <w:p w:rsidR="00A40CA2" w:rsidRPr="00090D3B" w:rsidRDefault="00A40CA2" w:rsidP="00A40CA2">
            <w:pPr>
              <w:rPr>
                <w:rFonts w:cs="Arial"/>
                <w:sz w:val="28"/>
                <w:lang w:val="de-CH"/>
              </w:rPr>
            </w:pPr>
          </w:p>
        </w:tc>
      </w:tr>
    </w:tbl>
    <w:p w:rsidR="00A40CA2" w:rsidRDefault="00A40CA2" w:rsidP="00A40CA2">
      <w:pPr>
        <w:ind w:left="1418" w:hanging="1418"/>
        <w:rPr>
          <w:rFonts w:cs="Arial"/>
          <w:sz w:val="28"/>
          <w:lang w:val="de-CH"/>
        </w:rPr>
      </w:pPr>
    </w:p>
    <w:p w:rsidR="00A40CA2" w:rsidRPr="000E06F6" w:rsidRDefault="00A40CA2" w:rsidP="00A40CA2">
      <w:pPr>
        <w:ind w:left="1418" w:hanging="1418"/>
        <w:rPr>
          <w:rFonts w:cs="Arial"/>
          <w:sz w:val="20"/>
        </w:rPr>
      </w:pPr>
    </w:p>
    <w:p w:rsidR="00C072D8" w:rsidRDefault="00EA3719" w:rsidP="00A40CA2">
      <w:pPr>
        <w:ind w:left="1418" w:hanging="1418"/>
        <w:rPr>
          <w:rFonts w:cs="Arial"/>
          <w:noProof/>
          <w:lang w:val="de-CH"/>
        </w:rPr>
      </w:pPr>
      <w:r>
        <w:rPr>
          <w:rFonts w:cs="Arial"/>
          <w:noProof/>
          <w:lang w:eastAsia="de-DE"/>
        </w:rPr>
        <w:drawing>
          <wp:inline distT="0" distB="0" distL="0" distR="0">
            <wp:extent cx="426720" cy="325120"/>
            <wp:effectExtent l="25400" t="0" r="5080" b="0"/>
            <wp:docPr id="49" name="Bild 49"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50" name="Bild 50"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51" name="Bild 51"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0E06F6">
        <w:rPr>
          <w:rFonts w:cs="Arial"/>
          <w:noProof/>
          <w:lang w:val="de-CH"/>
        </w:rPr>
        <w:tab/>
      </w:r>
    </w:p>
    <w:p w:rsidR="00A40CA2" w:rsidRDefault="00A40CA2" w:rsidP="00C072D8">
      <w:pPr>
        <w:ind w:left="1418" w:firstLine="706"/>
        <w:rPr>
          <w:rFonts w:cs="Arial"/>
          <w:sz w:val="28"/>
          <w:lang w:val="de-CH"/>
        </w:rPr>
      </w:pPr>
      <w:r>
        <w:rPr>
          <w:rFonts w:cs="Arial"/>
          <w:sz w:val="28"/>
          <w:lang w:val="de-CH"/>
        </w:rPr>
        <w:t xml:space="preserve">Kennst du das Lied «Alle Vögel sind schon da»? </w:t>
      </w:r>
    </w:p>
    <w:p w:rsidR="00A40CA2" w:rsidRDefault="00A40CA2" w:rsidP="00A40CA2">
      <w:pPr>
        <w:ind w:left="1418" w:firstLine="706"/>
        <w:rPr>
          <w:rFonts w:cs="Arial"/>
          <w:sz w:val="28"/>
          <w:lang w:val="de-CH"/>
        </w:rPr>
      </w:pPr>
      <w:r>
        <w:rPr>
          <w:rFonts w:cs="Arial"/>
          <w:sz w:val="28"/>
          <w:lang w:val="de-CH"/>
        </w:rPr>
        <w:t>Lernt die erste Strophe zu singen.</w:t>
      </w:r>
    </w:p>
    <w:p w:rsidR="00A40CA2" w:rsidRDefault="00A40CA2" w:rsidP="00A40CA2">
      <w:pPr>
        <w:ind w:left="1418" w:firstLine="706"/>
        <w:rPr>
          <w:rFonts w:cs="Arial"/>
          <w:sz w:val="28"/>
          <w:lang w:val="de-CH"/>
        </w:rPr>
      </w:pPr>
    </w:p>
    <w:p w:rsidR="00A40CA2" w:rsidRDefault="00A40CA2" w:rsidP="00A40CA2">
      <w:pPr>
        <w:ind w:left="1418" w:firstLine="706"/>
        <w:rPr>
          <w:rFonts w:cs="Arial"/>
          <w:sz w:val="28"/>
          <w:lang w:val="de-CH"/>
        </w:rPr>
      </w:pPr>
      <w:r>
        <w:rPr>
          <w:rFonts w:cs="Arial"/>
          <w:sz w:val="28"/>
          <w:lang w:val="de-CH"/>
        </w:rPr>
        <w:t>Alle Vögel sind schon da, alle Vögel alle.</w:t>
      </w:r>
    </w:p>
    <w:p w:rsidR="00A40CA2" w:rsidRDefault="00A40CA2" w:rsidP="00A40CA2">
      <w:pPr>
        <w:ind w:left="1418" w:firstLine="706"/>
        <w:rPr>
          <w:rFonts w:cs="Arial"/>
          <w:sz w:val="28"/>
          <w:lang w:val="de-CH"/>
        </w:rPr>
      </w:pPr>
      <w:r>
        <w:rPr>
          <w:rFonts w:cs="Arial"/>
          <w:sz w:val="28"/>
          <w:lang w:val="de-CH"/>
        </w:rPr>
        <w:t xml:space="preserve">Welch ein Singen, </w:t>
      </w:r>
      <w:proofErr w:type="spellStart"/>
      <w:r>
        <w:rPr>
          <w:rFonts w:cs="Arial"/>
          <w:sz w:val="28"/>
          <w:lang w:val="de-CH"/>
        </w:rPr>
        <w:t>Musizier`n</w:t>
      </w:r>
      <w:proofErr w:type="spellEnd"/>
      <w:r>
        <w:rPr>
          <w:rFonts w:cs="Arial"/>
          <w:sz w:val="28"/>
          <w:lang w:val="de-CH"/>
        </w:rPr>
        <w:t>,</w:t>
      </w:r>
    </w:p>
    <w:p w:rsidR="00A40CA2" w:rsidRDefault="00A40CA2" w:rsidP="00A40CA2">
      <w:pPr>
        <w:ind w:left="1418" w:firstLine="706"/>
        <w:rPr>
          <w:rFonts w:cs="Arial"/>
          <w:sz w:val="28"/>
          <w:lang w:val="de-CH"/>
        </w:rPr>
      </w:pPr>
      <w:r>
        <w:rPr>
          <w:rFonts w:cs="Arial"/>
          <w:sz w:val="28"/>
          <w:lang w:val="de-CH"/>
        </w:rPr>
        <w:t xml:space="preserve">Pfeifen, Zwitschern, </w:t>
      </w:r>
      <w:proofErr w:type="spellStart"/>
      <w:r>
        <w:rPr>
          <w:rFonts w:cs="Arial"/>
          <w:sz w:val="28"/>
          <w:lang w:val="de-CH"/>
        </w:rPr>
        <w:t>Tirilier`n</w:t>
      </w:r>
      <w:proofErr w:type="spellEnd"/>
      <w:r>
        <w:rPr>
          <w:rFonts w:cs="Arial"/>
          <w:sz w:val="28"/>
          <w:lang w:val="de-CH"/>
        </w:rPr>
        <w:t>:</w:t>
      </w:r>
    </w:p>
    <w:p w:rsidR="00A40CA2" w:rsidRDefault="00A40CA2" w:rsidP="00A40CA2">
      <w:pPr>
        <w:ind w:left="1418" w:firstLine="706"/>
        <w:rPr>
          <w:rFonts w:cs="Arial"/>
          <w:sz w:val="28"/>
          <w:lang w:val="de-CH"/>
        </w:rPr>
      </w:pPr>
      <w:r>
        <w:rPr>
          <w:rFonts w:cs="Arial"/>
          <w:sz w:val="28"/>
          <w:lang w:val="de-CH"/>
        </w:rPr>
        <w:t xml:space="preserve">Frühling will nun </w:t>
      </w:r>
      <w:proofErr w:type="spellStart"/>
      <w:r>
        <w:rPr>
          <w:rFonts w:cs="Arial"/>
          <w:sz w:val="28"/>
          <w:lang w:val="de-CH"/>
        </w:rPr>
        <w:t>einmarschier`n</w:t>
      </w:r>
      <w:proofErr w:type="spellEnd"/>
      <w:r>
        <w:rPr>
          <w:rFonts w:cs="Arial"/>
          <w:sz w:val="28"/>
          <w:lang w:val="de-CH"/>
        </w:rPr>
        <w:t>,</w:t>
      </w:r>
    </w:p>
    <w:p w:rsidR="00A40CA2" w:rsidRDefault="00A40CA2" w:rsidP="00A40CA2">
      <w:pPr>
        <w:ind w:left="1418" w:firstLine="706"/>
        <w:rPr>
          <w:rFonts w:cs="Arial"/>
          <w:sz w:val="28"/>
          <w:lang w:val="de-CH"/>
        </w:rPr>
      </w:pPr>
      <w:r>
        <w:rPr>
          <w:rFonts w:cs="Arial"/>
          <w:sz w:val="28"/>
          <w:lang w:val="de-CH"/>
        </w:rPr>
        <w:t>kommt mit Sang und Schalle.</w:t>
      </w:r>
    </w:p>
    <w:p w:rsidR="00A40CA2" w:rsidRPr="002442E4" w:rsidRDefault="00A40CA2" w:rsidP="00A40CA2">
      <w:pPr>
        <w:spacing w:line="360" w:lineRule="auto"/>
        <w:rPr>
          <w:sz w:val="28"/>
          <w:lang w:val="de-CH"/>
        </w:rPr>
      </w:pPr>
    </w:p>
    <w:p w:rsidR="00A40CA2" w:rsidRDefault="00A40CA2" w:rsidP="00A40CA2">
      <w:pPr>
        <w:spacing w:line="360" w:lineRule="auto"/>
        <w:rPr>
          <w:sz w:val="28"/>
        </w:rPr>
      </w:pPr>
    </w:p>
    <w:p w:rsidR="00A40CA2" w:rsidRDefault="00A40CA2" w:rsidP="00A40CA2">
      <w:pPr>
        <w:spacing w:line="360" w:lineRule="auto"/>
        <w:rPr>
          <w:sz w:val="28"/>
        </w:rPr>
      </w:pPr>
    </w:p>
    <w:p w:rsidR="00A40CA2" w:rsidRDefault="00A40CA2" w:rsidP="00A40CA2">
      <w:pPr>
        <w:spacing w:line="360" w:lineRule="auto"/>
        <w:rPr>
          <w:sz w:val="28"/>
        </w:rPr>
      </w:pPr>
    </w:p>
    <w:p w:rsidR="00A40CA2" w:rsidRDefault="00A40CA2" w:rsidP="00A40CA2">
      <w:pPr>
        <w:spacing w:line="360" w:lineRule="auto"/>
        <w:rPr>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65121A">
        <w:trPr>
          <w:trHeight w:val="850"/>
        </w:trPr>
        <w:tc>
          <w:tcPr>
            <w:tcW w:w="1828" w:type="dxa"/>
            <w:shd w:val="clear" w:color="auto" w:fill="auto"/>
            <w:vAlign w:val="center"/>
          </w:tcPr>
          <w:p w:rsidR="00A40CA2" w:rsidRPr="0065121A"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52" name="Bild 52"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Default="00A40CA2" w:rsidP="00A40CA2">
            <w:pPr>
              <w:pStyle w:val="Kopfze"/>
              <w:spacing w:line="264" w:lineRule="auto"/>
              <w:jc w:val="center"/>
              <w:rPr>
                <w:rFonts w:ascii="Cambria" w:hAnsi="Cambria" w:cs="Arial"/>
              </w:rPr>
            </w:pPr>
            <w:r w:rsidRPr="0065121A">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p>
          <w:p w:rsidR="00A40CA2" w:rsidRPr="0065121A" w:rsidRDefault="00A40CA2" w:rsidP="00A40CA2">
            <w:pPr>
              <w:pStyle w:val="Kopfze"/>
              <w:spacing w:line="264" w:lineRule="auto"/>
              <w:jc w:val="center"/>
              <w:rPr>
                <w:rFonts w:ascii="Cambria" w:hAnsi="Cambria" w:cs="Arial"/>
              </w:rPr>
            </w:pPr>
            <w:r>
              <w:rPr>
                <w:rFonts w:ascii="Cambria" w:hAnsi="Cambria" w:cs="Arial"/>
              </w:rPr>
              <w:t>Auftrag 8</w:t>
            </w:r>
          </w:p>
        </w:tc>
        <w:tc>
          <w:tcPr>
            <w:tcW w:w="5528" w:type="dxa"/>
            <w:shd w:val="clear" w:color="auto" w:fill="auto"/>
            <w:vAlign w:val="center"/>
          </w:tcPr>
          <w:p w:rsidR="00A40CA2" w:rsidRPr="00EF0C7A" w:rsidRDefault="00A40CA2" w:rsidP="00A40CA2">
            <w:pPr>
              <w:pStyle w:val="Kopfze"/>
              <w:ind w:left="142"/>
              <w:jc w:val="left"/>
              <w:rPr>
                <w:rFonts w:ascii="Cambria" w:hAnsi="Cambria" w:cs="Arial"/>
                <w:b/>
                <w:sz w:val="36"/>
              </w:rPr>
            </w:pPr>
            <w:r>
              <w:rPr>
                <w:rFonts w:ascii="Cambria" w:hAnsi="Cambria" w:cs="Arial"/>
                <w:b/>
                <w:sz w:val="36"/>
              </w:rPr>
              <w:t>Fahrrad-Training</w:t>
            </w:r>
          </w:p>
        </w:tc>
      </w:tr>
    </w:tbl>
    <w:p w:rsidR="00A40CA2" w:rsidRPr="0065121A" w:rsidRDefault="00A40CA2" w:rsidP="00A40CA2">
      <w:pPr>
        <w:rPr>
          <w:rFonts w:cs="Arial"/>
        </w:rPr>
      </w:pPr>
    </w:p>
    <w:p w:rsidR="00A40CA2" w:rsidRDefault="00EA3719" w:rsidP="00A40CA2">
      <w:pPr>
        <w:ind w:left="1985" w:right="709" w:hanging="1985"/>
        <w:rPr>
          <w:rFonts w:cs="Arial"/>
          <w:sz w:val="28"/>
        </w:rPr>
      </w:pPr>
      <w:r>
        <w:rPr>
          <w:rFonts w:cs="Arial"/>
          <w:noProof/>
          <w:lang w:eastAsia="de-DE"/>
        </w:rPr>
        <w:drawing>
          <wp:inline distT="0" distB="0" distL="0" distR="0">
            <wp:extent cx="426720" cy="325120"/>
            <wp:effectExtent l="25400" t="0" r="5080" b="0"/>
            <wp:docPr id="53" name="Bild 53"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noProof/>
          <w:lang w:val="de-CH"/>
        </w:rPr>
        <w:tab/>
      </w:r>
      <w:proofErr w:type="spellStart"/>
      <w:r w:rsidR="00A40CA2">
        <w:rPr>
          <w:rFonts w:cs="Arial"/>
          <w:sz w:val="28"/>
        </w:rPr>
        <w:t>Zackarina</w:t>
      </w:r>
      <w:proofErr w:type="spellEnd"/>
      <w:r w:rsidR="00A40CA2">
        <w:rPr>
          <w:rFonts w:cs="Arial"/>
          <w:sz w:val="28"/>
        </w:rPr>
        <w:t xml:space="preserve"> fährt oft mit dem Fahrrad.</w:t>
      </w:r>
    </w:p>
    <w:p w:rsidR="00A40CA2" w:rsidRDefault="00A40CA2" w:rsidP="00A40CA2">
      <w:pPr>
        <w:ind w:left="1985" w:right="709" w:hanging="1985"/>
        <w:rPr>
          <w:rFonts w:cs="Arial"/>
          <w:sz w:val="28"/>
        </w:rPr>
      </w:pPr>
      <w:r>
        <w:rPr>
          <w:rFonts w:cs="Arial"/>
          <w:sz w:val="28"/>
        </w:rPr>
        <w:tab/>
        <w:t>Versuche eine Woche lang, jeden Tag mit dem Fahrrad zu trainieren. Setze dir ein Ziel! Was willst du lernen?</w:t>
      </w:r>
    </w:p>
    <w:p w:rsidR="00A40CA2" w:rsidRDefault="00A40CA2" w:rsidP="00A40CA2">
      <w:pPr>
        <w:numPr>
          <w:ilvl w:val="0"/>
          <w:numId w:val="3"/>
        </w:numPr>
        <w:ind w:left="1985" w:right="709"/>
        <w:rPr>
          <w:rFonts w:cs="Arial"/>
          <w:sz w:val="28"/>
        </w:rPr>
      </w:pPr>
      <w:r>
        <w:rPr>
          <w:rFonts w:cs="Arial"/>
          <w:sz w:val="28"/>
        </w:rPr>
        <w:t>fahren mit einer Hand</w:t>
      </w:r>
    </w:p>
    <w:p w:rsidR="00A40CA2" w:rsidRDefault="00A40CA2" w:rsidP="00A40CA2">
      <w:pPr>
        <w:numPr>
          <w:ilvl w:val="0"/>
          <w:numId w:val="3"/>
        </w:numPr>
        <w:ind w:left="1985" w:right="709"/>
        <w:rPr>
          <w:rFonts w:cs="Arial"/>
          <w:sz w:val="28"/>
        </w:rPr>
      </w:pPr>
      <w:r>
        <w:rPr>
          <w:rFonts w:cs="Arial"/>
          <w:sz w:val="28"/>
        </w:rPr>
        <w:t>freihändig</w:t>
      </w:r>
    </w:p>
    <w:p w:rsidR="00A40CA2" w:rsidRDefault="00A40CA2" w:rsidP="00A40CA2">
      <w:pPr>
        <w:numPr>
          <w:ilvl w:val="0"/>
          <w:numId w:val="3"/>
        </w:numPr>
        <w:ind w:left="1985" w:right="709"/>
        <w:rPr>
          <w:rFonts w:cs="Arial"/>
          <w:sz w:val="28"/>
        </w:rPr>
      </w:pPr>
      <w:r>
        <w:rPr>
          <w:rFonts w:cs="Arial"/>
          <w:sz w:val="28"/>
        </w:rPr>
        <w:t>Slalom</w:t>
      </w:r>
    </w:p>
    <w:p w:rsidR="00A40CA2" w:rsidRDefault="00A40CA2" w:rsidP="00A40CA2">
      <w:pPr>
        <w:numPr>
          <w:ilvl w:val="0"/>
          <w:numId w:val="3"/>
        </w:numPr>
        <w:ind w:left="1985" w:right="709"/>
        <w:rPr>
          <w:rFonts w:cs="Arial"/>
          <w:sz w:val="28"/>
        </w:rPr>
      </w:pPr>
      <w:r>
        <w:rPr>
          <w:rFonts w:cs="Arial"/>
          <w:sz w:val="28"/>
        </w:rPr>
        <w:t>«</w:t>
      </w:r>
      <w:proofErr w:type="spellStart"/>
      <w:r>
        <w:rPr>
          <w:rFonts w:cs="Arial"/>
          <w:sz w:val="28"/>
        </w:rPr>
        <w:t>Männli</w:t>
      </w:r>
      <w:proofErr w:type="spellEnd"/>
      <w:r>
        <w:rPr>
          <w:rFonts w:cs="Arial"/>
          <w:sz w:val="28"/>
        </w:rPr>
        <w:t xml:space="preserve"> mache»</w:t>
      </w:r>
    </w:p>
    <w:p w:rsidR="00A40CA2" w:rsidRPr="0014515E" w:rsidRDefault="00A40CA2" w:rsidP="00A40CA2">
      <w:pPr>
        <w:numPr>
          <w:ilvl w:val="0"/>
          <w:numId w:val="3"/>
        </w:numPr>
        <w:ind w:left="1985" w:right="709"/>
        <w:rPr>
          <w:rFonts w:cs="Arial"/>
          <w:sz w:val="28"/>
        </w:rPr>
      </w:pPr>
      <w:r>
        <w:rPr>
          <w:rFonts w:cs="Arial"/>
          <w:sz w:val="28"/>
        </w:rPr>
        <w:t>...</w:t>
      </w:r>
    </w:p>
    <w:p w:rsidR="00A40CA2" w:rsidRPr="00451385" w:rsidRDefault="00EA3719" w:rsidP="00A40CA2">
      <w:pPr>
        <w:ind w:left="1985" w:right="-141" w:hanging="1985"/>
        <w:rPr>
          <w:rFonts w:cs="Arial"/>
          <w:sz w:val="28"/>
        </w:rPr>
      </w:pPr>
      <w:r>
        <w:rPr>
          <w:rFonts w:cs="Arial"/>
          <w:noProof/>
          <w:lang w:eastAsia="de-DE"/>
        </w:rPr>
        <w:drawing>
          <wp:inline distT="0" distB="0" distL="0" distR="0">
            <wp:extent cx="426720" cy="325120"/>
            <wp:effectExtent l="25400" t="0" r="5080" b="0"/>
            <wp:docPr id="54" name="Bild 54"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55" name="Bild 55"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rPr>
        <w:tab/>
      </w:r>
      <w:r w:rsidR="00A40CA2" w:rsidRPr="00451385">
        <w:rPr>
          <w:rFonts w:cs="Arial"/>
          <w:sz w:val="28"/>
        </w:rPr>
        <w:t>Talent-Show</w:t>
      </w:r>
    </w:p>
    <w:p w:rsidR="00A40CA2" w:rsidRPr="00451385" w:rsidRDefault="00A40CA2" w:rsidP="00A40CA2">
      <w:pPr>
        <w:ind w:left="1985" w:right="-141"/>
        <w:rPr>
          <w:rFonts w:cs="Arial"/>
          <w:sz w:val="28"/>
        </w:rPr>
      </w:pPr>
      <w:r w:rsidRPr="00451385">
        <w:rPr>
          <w:rFonts w:cs="Arial"/>
          <w:sz w:val="28"/>
        </w:rPr>
        <w:t>oder bist du eher ein Sänger oder eine Sängerin?</w:t>
      </w:r>
    </w:p>
    <w:p w:rsidR="00A40CA2" w:rsidRPr="00451385" w:rsidRDefault="00A40CA2" w:rsidP="00A40CA2">
      <w:pPr>
        <w:ind w:left="1985" w:right="-141" w:hanging="1985"/>
        <w:rPr>
          <w:rFonts w:cs="Arial"/>
          <w:sz w:val="28"/>
        </w:rPr>
      </w:pPr>
      <w:r w:rsidRPr="00451385">
        <w:rPr>
          <w:rFonts w:cs="Arial"/>
          <w:sz w:val="28"/>
        </w:rPr>
        <w:tab/>
        <w:t>oder ein Tänzer oder eine Tänzerin?</w:t>
      </w:r>
    </w:p>
    <w:p w:rsidR="00A40CA2" w:rsidRPr="00451385" w:rsidRDefault="00A40CA2" w:rsidP="00A40CA2">
      <w:pPr>
        <w:ind w:left="1985" w:right="-141" w:hanging="1985"/>
        <w:rPr>
          <w:rFonts w:cs="Arial"/>
          <w:sz w:val="28"/>
        </w:rPr>
      </w:pPr>
      <w:r w:rsidRPr="00451385">
        <w:rPr>
          <w:rFonts w:cs="Arial"/>
          <w:sz w:val="28"/>
        </w:rPr>
        <w:tab/>
        <w:t>oder ein Maler oder eine Malerin?</w:t>
      </w:r>
    </w:p>
    <w:p w:rsidR="00A40CA2" w:rsidRPr="00451385" w:rsidRDefault="00A40CA2" w:rsidP="00A40CA2">
      <w:pPr>
        <w:ind w:left="1985" w:right="-141" w:hanging="1985"/>
        <w:rPr>
          <w:rFonts w:cs="Arial"/>
          <w:sz w:val="28"/>
        </w:rPr>
      </w:pPr>
      <w:r w:rsidRPr="00451385">
        <w:rPr>
          <w:rFonts w:cs="Arial"/>
          <w:sz w:val="28"/>
        </w:rPr>
        <w:tab/>
        <w:t>…</w:t>
      </w:r>
    </w:p>
    <w:p w:rsidR="00A40CA2" w:rsidRDefault="00A40CA2" w:rsidP="00A40CA2">
      <w:pPr>
        <w:ind w:left="1985" w:right="-141" w:hanging="1985"/>
        <w:rPr>
          <w:rFonts w:cs="Arial"/>
          <w:sz w:val="28"/>
        </w:rPr>
      </w:pPr>
      <w:r>
        <w:rPr>
          <w:rFonts w:cs="Arial"/>
          <w:sz w:val="28"/>
        </w:rPr>
        <w:tab/>
        <w:t>Wähle etwas aus</w:t>
      </w:r>
      <w:proofErr w:type="gramStart"/>
      <w:r>
        <w:rPr>
          <w:rFonts w:cs="Arial"/>
          <w:sz w:val="28"/>
        </w:rPr>
        <w:t>, das</w:t>
      </w:r>
      <w:proofErr w:type="gramEnd"/>
      <w:r w:rsidRPr="00451385">
        <w:rPr>
          <w:rFonts w:cs="Arial"/>
          <w:sz w:val="28"/>
        </w:rPr>
        <w:t xml:space="preserve"> du übst und den andern zeigen möchtest!</w:t>
      </w:r>
    </w:p>
    <w:p w:rsidR="00A40CA2" w:rsidRDefault="00A40CA2" w:rsidP="00A40CA2">
      <w:pPr>
        <w:ind w:right="-141"/>
        <w:rPr>
          <w:rFonts w:cs="Arial"/>
          <w:sz w:val="28"/>
        </w:rPr>
      </w:pPr>
    </w:p>
    <w:p w:rsidR="00A40CA2" w:rsidRPr="003E1991" w:rsidRDefault="00A40CA2" w:rsidP="00A40CA2">
      <w:pPr>
        <w:ind w:right="-141"/>
        <w:rPr>
          <w:rFonts w:cs="Arial"/>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65121A">
        <w:trPr>
          <w:trHeight w:val="850"/>
        </w:trPr>
        <w:tc>
          <w:tcPr>
            <w:tcW w:w="1828" w:type="dxa"/>
            <w:shd w:val="clear" w:color="auto" w:fill="auto"/>
            <w:vAlign w:val="center"/>
          </w:tcPr>
          <w:p w:rsidR="00A40CA2" w:rsidRPr="0065121A"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56" name="Bild 56"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65121A" w:rsidRDefault="00A40CA2" w:rsidP="00A40CA2">
            <w:pPr>
              <w:pStyle w:val="Kopfze"/>
              <w:spacing w:line="264" w:lineRule="auto"/>
              <w:jc w:val="center"/>
              <w:rPr>
                <w:rFonts w:ascii="Cambria" w:hAnsi="Cambria" w:cs="Arial"/>
              </w:rPr>
            </w:pPr>
            <w:r w:rsidRPr="0065121A">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Pr>
                <w:rFonts w:ascii="Cambria" w:hAnsi="Cambria" w:cs="Arial"/>
              </w:rPr>
              <w:t xml:space="preserve"> Auftrag 9</w:t>
            </w:r>
          </w:p>
        </w:tc>
        <w:tc>
          <w:tcPr>
            <w:tcW w:w="5528" w:type="dxa"/>
            <w:shd w:val="clear" w:color="auto" w:fill="auto"/>
            <w:vAlign w:val="center"/>
          </w:tcPr>
          <w:p w:rsidR="00A40CA2" w:rsidRPr="00EF0C7A" w:rsidRDefault="00A40CA2" w:rsidP="00A40CA2">
            <w:pPr>
              <w:pStyle w:val="Kopfze"/>
              <w:ind w:left="142"/>
              <w:jc w:val="left"/>
              <w:rPr>
                <w:rFonts w:ascii="Cambria" w:hAnsi="Cambria" w:cs="Arial"/>
                <w:b/>
                <w:sz w:val="36"/>
              </w:rPr>
            </w:pPr>
            <w:r>
              <w:rPr>
                <w:rFonts w:ascii="Cambria" w:hAnsi="Cambria" w:cs="Arial"/>
                <w:b/>
                <w:sz w:val="36"/>
              </w:rPr>
              <w:t>Gordischer Knoten</w:t>
            </w:r>
            <w:r>
              <w:rPr>
                <w:rFonts w:ascii="Cambria" w:hAnsi="Cambria" w:cs="Arial"/>
                <w:b/>
                <w:sz w:val="36"/>
              </w:rPr>
              <w:br/>
            </w:r>
            <w:r w:rsidRPr="00EF0C7A">
              <w:rPr>
                <w:rFonts w:ascii="Cambria" w:hAnsi="Cambria" w:cs="Arial"/>
                <w:sz w:val="36"/>
              </w:rPr>
              <w:sym w:font="Wingdings" w:char="F0F0"/>
            </w:r>
            <w:r w:rsidRPr="00EF0C7A">
              <w:rPr>
                <w:rFonts w:ascii="Cambria" w:hAnsi="Cambria" w:cs="Arial"/>
                <w:sz w:val="36"/>
              </w:rPr>
              <w:t xml:space="preserve"> </w:t>
            </w:r>
            <w:r>
              <w:rPr>
                <w:rFonts w:ascii="Cambria" w:hAnsi="Cambria" w:cs="Arial"/>
                <w:sz w:val="36"/>
              </w:rPr>
              <w:t>das Anleiten üben</w:t>
            </w:r>
          </w:p>
        </w:tc>
      </w:tr>
    </w:tbl>
    <w:p w:rsidR="00A40CA2" w:rsidRPr="0065121A" w:rsidRDefault="00A40CA2" w:rsidP="00A40CA2">
      <w:pPr>
        <w:rPr>
          <w:rFonts w:cs="Arial"/>
        </w:rPr>
      </w:pPr>
    </w:p>
    <w:p w:rsidR="00A40CA2" w:rsidRPr="002F6FFB" w:rsidRDefault="00EA3719" w:rsidP="00A40CA2">
      <w:pPr>
        <w:ind w:left="1701" w:right="709" w:hanging="2127"/>
        <w:rPr>
          <w:rFonts w:cs="Arial"/>
          <w:sz w:val="28"/>
        </w:rPr>
      </w:pPr>
      <w:r>
        <w:rPr>
          <w:rFonts w:cs="Arial"/>
          <w:noProof/>
          <w:lang w:eastAsia="de-DE"/>
        </w:rPr>
        <w:drawing>
          <wp:inline distT="0" distB="0" distL="0" distR="0">
            <wp:extent cx="426720" cy="325120"/>
            <wp:effectExtent l="25400" t="0" r="5080" b="0"/>
            <wp:docPr id="57" name="Bild 57"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noProof/>
          <w:lang w:val="de-CH"/>
        </w:rPr>
        <w:tab/>
      </w:r>
      <w:r w:rsidR="00A40CA2">
        <w:rPr>
          <w:rFonts w:cs="Arial"/>
          <w:noProof/>
          <w:sz w:val="28"/>
          <w:lang w:val="de-CH"/>
        </w:rPr>
        <w:t>Zackarina hätte vor allen vorsingen müssen. Die Gefühle gerieten da durcheinander!</w:t>
      </w:r>
      <w:r w:rsidR="00A40CA2">
        <w:rPr>
          <w:rFonts w:cs="Arial"/>
          <w:sz w:val="28"/>
        </w:rPr>
        <w:t xml:space="preserve"> </w:t>
      </w:r>
      <w:r w:rsidR="00A40CA2">
        <w:rPr>
          <w:rFonts w:cs="Arial"/>
          <w:sz w:val="28"/>
        </w:rPr>
        <w:br/>
        <w:t>Ihr</w:t>
      </w:r>
      <w:r w:rsidR="00A40CA2" w:rsidRPr="00F176B8">
        <w:rPr>
          <w:rFonts w:cs="Arial"/>
          <w:sz w:val="28"/>
        </w:rPr>
        <w:t xml:space="preserve"> </w:t>
      </w:r>
      <w:r w:rsidR="00A40CA2">
        <w:rPr>
          <w:rFonts w:cs="Arial"/>
          <w:sz w:val="28"/>
        </w:rPr>
        <w:t>habt</w:t>
      </w:r>
      <w:r w:rsidR="00A40CA2" w:rsidRPr="00F176B8">
        <w:rPr>
          <w:rFonts w:cs="Arial"/>
          <w:sz w:val="28"/>
        </w:rPr>
        <w:t xml:space="preserve"> </w:t>
      </w:r>
      <w:r w:rsidR="00A40CA2">
        <w:rPr>
          <w:rFonts w:cs="Arial"/>
          <w:sz w:val="28"/>
        </w:rPr>
        <w:t xml:space="preserve">dazu </w:t>
      </w:r>
      <w:r w:rsidR="00A40CA2" w:rsidRPr="00F176B8">
        <w:rPr>
          <w:rFonts w:cs="Arial"/>
          <w:sz w:val="28"/>
        </w:rPr>
        <w:t xml:space="preserve">eine </w:t>
      </w:r>
      <w:r w:rsidR="00A40CA2" w:rsidRPr="00F176B8">
        <w:rPr>
          <w:rFonts w:cs="Arial"/>
          <w:sz w:val="36"/>
        </w:rPr>
        <w:t>E</w:t>
      </w:r>
      <w:r w:rsidR="00A40CA2" w:rsidRPr="00F176B8">
        <w:rPr>
          <w:rFonts w:cs="Arial"/>
          <w:sz w:val="28"/>
        </w:rPr>
        <w:t>rlebnisübung gemacht:</w:t>
      </w:r>
      <w:r w:rsidR="00A40CA2" w:rsidRPr="00F176B8">
        <w:rPr>
          <w:rFonts w:cs="Arial"/>
          <w:sz w:val="28"/>
        </w:rPr>
        <w:br/>
      </w:r>
      <w:r w:rsidR="00A40CA2">
        <w:rPr>
          <w:rFonts w:cs="Arial"/>
          <w:i/>
          <w:sz w:val="28"/>
        </w:rPr>
        <w:t>«</w:t>
      </w:r>
      <w:r w:rsidR="00A40CA2" w:rsidRPr="001D641F">
        <w:rPr>
          <w:rFonts w:cs="Arial"/>
          <w:i/>
          <w:sz w:val="28"/>
        </w:rPr>
        <w:t>E</w:t>
      </w:r>
      <w:r w:rsidR="00A40CA2">
        <w:rPr>
          <w:rFonts w:cs="Arial"/>
          <w:i/>
          <w:sz w:val="28"/>
        </w:rPr>
        <w:t>8 Gordischer Knoten»</w:t>
      </w:r>
      <w:r w:rsidR="00A40CA2" w:rsidRPr="00F176B8">
        <w:rPr>
          <w:rFonts w:cs="Arial"/>
          <w:sz w:val="28"/>
        </w:rPr>
        <w:br/>
      </w:r>
      <w:r w:rsidR="00A40CA2">
        <w:rPr>
          <w:rFonts w:cs="Arial"/>
          <w:sz w:val="28"/>
        </w:rPr>
        <w:t>Wie konntet ihr wieder Ordnung herstellen?</w:t>
      </w:r>
      <w:r w:rsidR="00A40CA2">
        <w:rPr>
          <w:rFonts w:cs="Arial"/>
          <w:sz w:val="28"/>
        </w:rPr>
        <w:br/>
        <w:t>Was hat es dazu gebraucht, damit es funktioniert hat?</w:t>
      </w:r>
      <w:r w:rsidR="00A40CA2">
        <w:rPr>
          <w:rFonts w:cs="Arial"/>
          <w:sz w:val="28"/>
        </w:rPr>
        <w:br/>
        <w:t>Wie habt ihr es gemacht? Beschreibe den Ablauf!</w:t>
      </w:r>
    </w:p>
    <w:p w:rsidR="00A40CA2" w:rsidRPr="0065121A" w:rsidRDefault="00A40CA2" w:rsidP="00A40CA2">
      <w:pPr>
        <w:ind w:left="1985" w:right="709" w:hanging="1985"/>
        <w:rPr>
          <w:rFonts w:cs="Arial"/>
        </w:rPr>
      </w:pPr>
    </w:p>
    <w:p w:rsidR="00A40CA2" w:rsidRPr="00F176B8" w:rsidRDefault="00EA3719" w:rsidP="00A40CA2">
      <w:pPr>
        <w:ind w:left="1701" w:right="709" w:hanging="2127"/>
        <w:rPr>
          <w:rFonts w:cs="Arial"/>
          <w:sz w:val="28"/>
        </w:rPr>
      </w:pPr>
      <w:r>
        <w:rPr>
          <w:rFonts w:cs="Arial"/>
          <w:noProof/>
          <w:lang w:eastAsia="de-DE"/>
        </w:rPr>
        <w:drawing>
          <wp:inline distT="0" distB="0" distL="0" distR="0">
            <wp:extent cx="426720" cy="325120"/>
            <wp:effectExtent l="25400" t="0" r="5080" b="0"/>
            <wp:docPr id="58" name="Bild 58"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59" name="Bild 59"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rPr>
        <w:tab/>
      </w:r>
      <w:r w:rsidR="00A40CA2" w:rsidRPr="00A53D3C">
        <w:rPr>
          <w:rFonts w:cs="Arial"/>
          <w:b/>
        </w:rPr>
        <w:t>das</w:t>
      </w:r>
      <w:r w:rsidR="00A40CA2">
        <w:rPr>
          <w:rFonts w:cs="Arial"/>
        </w:rPr>
        <w:t xml:space="preserve"> </w:t>
      </w:r>
      <w:r w:rsidR="00A40CA2" w:rsidRPr="00A53D3C">
        <w:rPr>
          <w:rFonts w:cs="Arial"/>
          <w:b/>
          <w:sz w:val="28"/>
        </w:rPr>
        <w:t>Anleiten üben</w:t>
      </w:r>
      <w:r w:rsidR="00A40CA2" w:rsidRPr="00F176B8">
        <w:rPr>
          <w:rFonts w:cs="Arial"/>
          <w:sz w:val="28"/>
        </w:rPr>
        <w:br/>
        <w:t>Bald musst du mit anderen Kindern diese Übung dur</w:t>
      </w:r>
      <w:r w:rsidR="00A40CA2">
        <w:rPr>
          <w:rFonts w:cs="Arial"/>
          <w:sz w:val="28"/>
        </w:rPr>
        <w:t>chführen und sie ihnen erklären. Die Überleitung vom Text zur Übung kannst du ablesen. Du musst die Übung aber auch erklären.</w:t>
      </w:r>
      <w:r w:rsidR="00A40CA2" w:rsidRPr="00F176B8">
        <w:rPr>
          <w:rFonts w:cs="Arial"/>
          <w:sz w:val="28"/>
        </w:rPr>
        <w:br/>
        <w:t>Schreibe auf,</w:t>
      </w:r>
    </w:p>
    <w:p w:rsidR="00A40CA2" w:rsidRPr="00F176B8" w:rsidRDefault="00A40CA2" w:rsidP="00A40CA2">
      <w:pPr>
        <w:ind w:left="1985" w:right="709" w:hanging="284"/>
        <w:rPr>
          <w:rFonts w:cs="Arial"/>
          <w:i/>
        </w:rPr>
      </w:pPr>
      <w:r w:rsidRPr="00F176B8">
        <w:rPr>
          <w:rFonts w:cs="Arial"/>
          <w:sz w:val="28"/>
        </w:rPr>
        <w:t>... was du sagen möchtest.</w:t>
      </w:r>
      <w:r w:rsidRPr="00F176B8">
        <w:rPr>
          <w:rFonts w:cs="Arial"/>
          <w:sz w:val="28"/>
        </w:rPr>
        <w:br/>
      </w:r>
      <w:r w:rsidRPr="00F176B8">
        <w:rPr>
          <w:rFonts w:cs="Arial"/>
          <w:i/>
        </w:rPr>
        <w:sym w:font="Wingdings" w:char="F0F0"/>
      </w:r>
      <w:r w:rsidRPr="00F176B8">
        <w:rPr>
          <w:rFonts w:cs="Arial"/>
          <w:i/>
        </w:rPr>
        <w:t xml:space="preserve"> Zuerst müsst ihr …. Dann… Am Schluss…</w:t>
      </w:r>
    </w:p>
    <w:p w:rsidR="00A40CA2" w:rsidRPr="00F176B8" w:rsidRDefault="00A40CA2" w:rsidP="00A40CA2">
      <w:pPr>
        <w:ind w:left="1701" w:right="709"/>
        <w:rPr>
          <w:rFonts w:cs="Arial"/>
          <w:sz w:val="28"/>
        </w:rPr>
      </w:pPr>
      <w:r w:rsidRPr="00F176B8">
        <w:rPr>
          <w:rFonts w:cs="Arial"/>
          <w:sz w:val="28"/>
        </w:rPr>
        <w:t>… welches Material du dazu benötigst.</w:t>
      </w:r>
    </w:p>
    <w:p w:rsidR="00A40CA2" w:rsidRPr="00F176B8" w:rsidRDefault="00A40CA2" w:rsidP="00A40CA2">
      <w:pPr>
        <w:ind w:left="1701" w:right="709"/>
        <w:rPr>
          <w:rFonts w:cs="Arial"/>
          <w:sz w:val="28"/>
        </w:rPr>
      </w:pPr>
      <w:r w:rsidRPr="00F176B8">
        <w:rPr>
          <w:rFonts w:cs="Arial"/>
          <w:sz w:val="28"/>
        </w:rPr>
        <w:t xml:space="preserve">… was du sagst, wenn die Übung nicht funktioniert und </w:t>
      </w:r>
      <w:r>
        <w:rPr>
          <w:rFonts w:cs="Arial"/>
          <w:sz w:val="28"/>
        </w:rPr>
        <w:t xml:space="preserve">die Gruppe </w:t>
      </w:r>
      <w:r w:rsidRPr="00F176B8">
        <w:rPr>
          <w:rFonts w:cs="Arial"/>
          <w:sz w:val="28"/>
        </w:rPr>
        <w:t xml:space="preserve">nochmals </w:t>
      </w:r>
      <w:r>
        <w:rPr>
          <w:rFonts w:cs="Arial"/>
          <w:sz w:val="28"/>
        </w:rPr>
        <w:t>von vorne beginnen muss.</w:t>
      </w:r>
      <w:r>
        <w:rPr>
          <w:rFonts w:cs="Arial"/>
          <w:sz w:val="28"/>
        </w:rPr>
        <w:br/>
      </w:r>
    </w:p>
    <w:p w:rsidR="00A40CA2" w:rsidRPr="00E72323" w:rsidRDefault="00A40CA2" w:rsidP="00A40CA2">
      <w:pPr>
        <w:ind w:left="1985" w:right="709" w:hanging="1985"/>
        <w:rPr>
          <w:rFonts w:cs="Arial"/>
          <w:sz w:val="28"/>
        </w:rPr>
      </w:pPr>
      <w:r>
        <w:rPr>
          <w:rFonts w:cs="Arial"/>
          <w:sz w:val="28"/>
        </w:rPr>
        <w:tab/>
      </w:r>
    </w:p>
    <w:p w:rsidR="00A40CA2" w:rsidRPr="0065121A" w:rsidRDefault="00A40CA2" w:rsidP="00A40CA2">
      <w:pPr>
        <w:ind w:left="1985" w:right="709" w:hanging="1985"/>
        <w:rPr>
          <w:rFonts w:cs="Arial"/>
        </w:rPr>
      </w:pPr>
    </w:p>
    <w:p w:rsidR="00A40CA2" w:rsidRDefault="00EA3719" w:rsidP="00A40CA2">
      <w:pPr>
        <w:spacing w:after="120"/>
        <w:ind w:left="1985" w:right="709" w:hanging="1985"/>
        <w:rPr>
          <w:rFonts w:cs="Arial"/>
          <w:sz w:val="22"/>
        </w:rPr>
      </w:pPr>
      <w:r>
        <w:rPr>
          <w:rFonts w:cs="Arial"/>
          <w:noProof/>
          <w:lang w:eastAsia="de-DE"/>
        </w:rPr>
        <w:drawing>
          <wp:inline distT="0" distB="0" distL="0" distR="0">
            <wp:extent cx="426720" cy="325120"/>
            <wp:effectExtent l="25400" t="0" r="5080" b="0"/>
            <wp:docPr id="60" name="Bild 60"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61" name="Bild 61"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62" name="Bild 62"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Pr>
          <w:rFonts w:cs="Arial"/>
          <w:sz w:val="28"/>
        </w:rPr>
        <w:t>Musst du noch andere Übungen erklären?</w:t>
      </w:r>
      <w:r w:rsidR="00A40CA2">
        <w:rPr>
          <w:rFonts w:cs="Arial"/>
          <w:sz w:val="28"/>
        </w:rPr>
        <w:br/>
        <w:t>Schreibe auch zu diesen eine Anleitungshilfe.</w:t>
      </w:r>
      <w:r w:rsidR="00A40CA2">
        <w:rPr>
          <w:rFonts w:cs="Arial"/>
          <w:sz w:val="28"/>
        </w:rPr>
        <w:br/>
      </w:r>
      <w:r w:rsidR="00A40CA2" w:rsidRPr="00665F81">
        <w:rPr>
          <w:rFonts w:cs="Arial"/>
          <w:sz w:val="22"/>
        </w:rPr>
        <w:t xml:space="preserve">(Konzentrations- </w:t>
      </w:r>
      <w:r w:rsidR="00A40CA2">
        <w:rPr>
          <w:rFonts w:cs="Arial"/>
          <w:sz w:val="22"/>
        </w:rPr>
        <w:t xml:space="preserve">oder </w:t>
      </w:r>
      <w:r w:rsidR="00A40CA2" w:rsidRPr="00665F81">
        <w:rPr>
          <w:rFonts w:cs="Arial"/>
          <w:sz w:val="22"/>
        </w:rPr>
        <w:t>Erlebnisübungen)</w:t>
      </w:r>
    </w:p>
    <w:p w:rsidR="00A40CA2" w:rsidRDefault="00A40CA2" w:rsidP="00A40CA2">
      <w:pPr>
        <w:spacing w:after="120"/>
        <w:ind w:right="709"/>
        <w:rPr>
          <w:rFonts w:cs="Arial"/>
          <w:sz w:val="22"/>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65121A">
        <w:trPr>
          <w:trHeight w:val="850"/>
        </w:trPr>
        <w:tc>
          <w:tcPr>
            <w:tcW w:w="1828" w:type="dxa"/>
            <w:shd w:val="clear" w:color="auto" w:fill="auto"/>
            <w:vAlign w:val="center"/>
          </w:tcPr>
          <w:p w:rsidR="00A40CA2" w:rsidRPr="0065121A"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63" name="Bild 63"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65121A" w:rsidRDefault="00A40CA2" w:rsidP="00A40CA2">
            <w:pPr>
              <w:pStyle w:val="Kopfze"/>
              <w:spacing w:line="264" w:lineRule="auto"/>
              <w:jc w:val="center"/>
              <w:rPr>
                <w:rFonts w:ascii="Cambria" w:hAnsi="Cambria" w:cs="Arial"/>
              </w:rPr>
            </w:pPr>
            <w:r w:rsidRPr="0065121A">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Pr>
                <w:rFonts w:ascii="Cambria" w:hAnsi="Cambria" w:cs="Arial"/>
              </w:rPr>
              <w:t xml:space="preserve"> Auftrag 10</w:t>
            </w:r>
          </w:p>
        </w:tc>
        <w:tc>
          <w:tcPr>
            <w:tcW w:w="5528" w:type="dxa"/>
            <w:shd w:val="clear" w:color="auto" w:fill="auto"/>
            <w:vAlign w:val="center"/>
          </w:tcPr>
          <w:p w:rsidR="00A40CA2" w:rsidRPr="0065121A" w:rsidRDefault="00A40CA2" w:rsidP="00A40CA2">
            <w:pPr>
              <w:pStyle w:val="Kopfze"/>
              <w:ind w:left="142"/>
              <w:jc w:val="left"/>
              <w:rPr>
                <w:rFonts w:ascii="Cambria" w:hAnsi="Cambria" w:cs="Arial"/>
                <w:sz w:val="36"/>
              </w:rPr>
            </w:pPr>
            <w:r>
              <w:rPr>
                <w:rFonts w:ascii="Cambria" w:hAnsi="Cambria" w:cs="Arial"/>
                <w:sz w:val="36"/>
              </w:rPr>
              <w:t>sich selbst zuhören</w:t>
            </w:r>
          </w:p>
        </w:tc>
      </w:tr>
    </w:tbl>
    <w:p w:rsidR="00A40CA2" w:rsidRPr="0065121A" w:rsidRDefault="00A40CA2" w:rsidP="00A40CA2">
      <w:pPr>
        <w:rPr>
          <w:rFonts w:cs="Arial"/>
        </w:rPr>
      </w:pPr>
    </w:p>
    <w:p w:rsidR="00A40CA2" w:rsidRDefault="00EA3719" w:rsidP="00A40CA2">
      <w:pPr>
        <w:ind w:left="1701" w:right="709" w:hanging="2127"/>
        <w:rPr>
          <w:rFonts w:cs="Arial"/>
          <w:noProof/>
          <w:sz w:val="28"/>
          <w:lang w:val="de-CH"/>
        </w:rPr>
      </w:pPr>
      <w:r>
        <w:rPr>
          <w:rFonts w:cs="Arial"/>
          <w:noProof/>
          <w:lang w:eastAsia="de-DE"/>
        </w:rPr>
        <w:drawing>
          <wp:inline distT="0" distB="0" distL="0" distR="0">
            <wp:extent cx="426720" cy="325120"/>
            <wp:effectExtent l="25400" t="0" r="5080" b="0"/>
            <wp:docPr id="64" name="Bild 64"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noProof/>
          <w:lang w:val="de-CH"/>
        </w:rPr>
        <w:tab/>
      </w:r>
      <w:r w:rsidR="00A40CA2">
        <w:rPr>
          <w:rFonts w:cs="Arial"/>
          <w:noProof/>
          <w:sz w:val="28"/>
          <w:lang w:val="de-CH"/>
        </w:rPr>
        <w:t>Wenn man sich selbst zuhört, tönt das oft sehr komisch.</w:t>
      </w:r>
    </w:p>
    <w:p w:rsidR="00A40CA2" w:rsidRDefault="00A40CA2" w:rsidP="00A40CA2">
      <w:pPr>
        <w:ind w:left="1701" w:right="709" w:hanging="2127"/>
        <w:rPr>
          <w:rFonts w:cs="Arial"/>
          <w:noProof/>
          <w:sz w:val="28"/>
          <w:lang w:val="de-CH"/>
        </w:rPr>
      </w:pPr>
      <w:r>
        <w:rPr>
          <w:rFonts w:cs="Arial"/>
          <w:noProof/>
          <w:sz w:val="28"/>
          <w:lang w:val="de-CH"/>
        </w:rPr>
        <w:tab/>
        <w:t xml:space="preserve">Übe verschiedene Textstellen möglichst gut und in der richtigen Rolle zu lesen. </w:t>
      </w:r>
    </w:p>
    <w:p w:rsidR="00A40CA2" w:rsidRDefault="00A40CA2" w:rsidP="00A40CA2">
      <w:pPr>
        <w:ind w:left="1701" w:right="709" w:hanging="285"/>
        <w:rPr>
          <w:rFonts w:cs="Arial"/>
          <w:noProof/>
          <w:sz w:val="28"/>
          <w:lang w:val="de-CH"/>
        </w:rPr>
      </w:pPr>
    </w:p>
    <w:p w:rsidR="00A40CA2" w:rsidRDefault="00A40CA2" w:rsidP="00A40CA2">
      <w:pPr>
        <w:spacing w:line="360" w:lineRule="auto"/>
        <w:rPr>
          <w:sz w:val="28"/>
        </w:rPr>
      </w:pPr>
      <w:r>
        <w:rPr>
          <w:sz w:val="28"/>
        </w:rPr>
        <w:t>Stelle 1</w:t>
      </w:r>
    </w:p>
    <w:p w:rsidR="00A40CA2" w:rsidRDefault="00A40CA2" w:rsidP="00A40CA2">
      <w:pPr>
        <w:spacing w:line="360" w:lineRule="auto"/>
        <w:rPr>
          <w:sz w:val="28"/>
        </w:rPr>
      </w:pPr>
      <w:r>
        <w:rPr>
          <w:b/>
          <w:color w:val="E36C0A"/>
          <w:sz w:val="28"/>
        </w:rPr>
        <w:t>«E</w:t>
      </w:r>
      <w:r w:rsidRPr="00090D3B">
        <w:rPr>
          <w:b/>
          <w:color w:val="E36C0A"/>
          <w:sz w:val="28"/>
        </w:rPr>
        <w:t>in Fahrrad? Sol</w:t>
      </w:r>
      <w:r>
        <w:rPr>
          <w:b/>
          <w:color w:val="E36C0A"/>
          <w:sz w:val="28"/>
        </w:rPr>
        <w:t>l das vielleicht ein Witz sein?»</w:t>
      </w:r>
      <w:r w:rsidRPr="00090D3B">
        <w:rPr>
          <w:b/>
          <w:color w:val="E36C0A"/>
          <w:sz w:val="28"/>
        </w:rPr>
        <w:t xml:space="preserve">, </w:t>
      </w:r>
      <w:r>
        <w:rPr>
          <w:sz w:val="28"/>
        </w:rPr>
        <w:t xml:space="preserve">fragte der Sandhaufen. </w:t>
      </w:r>
      <w:r>
        <w:rPr>
          <w:b/>
          <w:color w:val="E36C0A"/>
          <w:sz w:val="28"/>
        </w:rPr>
        <w:t>«E</w:t>
      </w:r>
      <w:r w:rsidRPr="00090D3B">
        <w:rPr>
          <w:b/>
          <w:color w:val="E36C0A"/>
          <w:sz w:val="28"/>
        </w:rPr>
        <w:t>in Fahrrad mitten im Sommer?</w:t>
      </w:r>
      <w:r>
        <w:rPr>
          <w:b/>
          <w:color w:val="E36C0A"/>
          <w:sz w:val="28"/>
        </w:rPr>
        <w:t>»</w:t>
      </w:r>
    </w:p>
    <w:p w:rsidR="00A40CA2" w:rsidRDefault="00A40CA2" w:rsidP="00A40CA2">
      <w:pPr>
        <w:spacing w:line="360" w:lineRule="auto"/>
        <w:rPr>
          <w:sz w:val="28"/>
        </w:rPr>
      </w:pPr>
      <w:r>
        <w:rPr>
          <w:sz w:val="28"/>
        </w:rPr>
        <w:t>Es war der Sandwolf. Er stand auf und schüttelte sich.</w:t>
      </w:r>
    </w:p>
    <w:p w:rsidR="00A40CA2" w:rsidRDefault="00A40CA2" w:rsidP="00A40CA2">
      <w:pPr>
        <w:spacing w:line="360" w:lineRule="auto"/>
        <w:rPr>
          <w:sz w:val="28"/>
        </w:rPr>
      </w:pPr>
      <w:r>
        <w:rPr>
          <w:b/>
          <w:color w:val="E36C0A"/>
          <w:sz w:val="28"/>
        </w:rPr>
        <w:t>«D</w:t>
      </w:r>
      <w:r w:rsidRPr="00090D3B">
        <w:rPr>
          <w:b/>
          <w:color w:val="E36C0A"/>
          <w:sz w:val="28"/>
        </w:rPr>
        <w:t>irekt auf den Schwan</w:t>
      </w:r>
      <w:r>
        <w:rPr>
          <w:b/>
          <w:color w:val="E36C0A"/>
          <w:sz w:val="28"/>
        </w:rPr>
        <w:t>z»</w:t>
      </w:r>
      <w:r>
        <w:rPr>
          <w:sz w:val="28"/>
        </w:rPr>
        <w:t>, sagte er und klang etwas ärgerlich.</w:t>
      </w:r>
    </w:p>
    <w:p w:rsidR="00A40CA2" w:rsidRDefault="00A40CA2" w:rsidP="00A40CA2">
      <w:pPr>
        <w:spacing w:line="360" w:lineRule="auto"/>
        <w:rPr>
          <w:sz w:val="28"/>
        </w:rPr>
      </w:pPr>
      <w:r>
        <w:rPr>
          <w:b/>
          <w:color w:val="00B050"/>
          <w:sz w:val="28"/>
        </w:rPr>
        <w:t>«Oh, entschuldige»</w:t>
      </w:r>
      <w:r w:rsidRPr="0025750C">
        <w:rPr>
          <w:b/>
          <w:color w:val="00B050"/>
          <w:sz w:val="28"/>
        </w:rPr>
        <w:t>,</w:t>
      </w:r>
      <w:r>
        <w:rPr>
          <w:sz w:val="28"/>
        </w:rPr>
        <w:t xml:space="preserve"> sagte </w:t>
      </w:r>
      <w:proofErr w:type="spellStart"/>
      <w:r>
        <w:rPr>
          <w:sz w:val="28"/>
        </w:rPr>
        <w:t>Zackarina</w:t>
      </w:r>
      <w:proofErr w:type="spellEnd"/>
      <w:r>
        <w:rPr>
          <w:sz w:val="28"/>
        </w:rPr>
        <w:t xml:space="preserve">. </w:t>
      </w:r>
      <w:r>
        <w:rPr>
          <w:color w:val="00B050"/>
          <w:sz w:val="28"/>
        </w:rPr>
        <w:t>«</w:t>
      </w:r>
      <w:r w:rsidRPr="0025750C">
        <w:rPr>
          <w:b/>
          <w:color w:val="00B050"/>
          <w:sz w:val="28"/>
        </w:rPr>
        <w:t>Das war keine Absicht.</w:t>
      </w:r>
      <w:r>
        <w:rPr>
          <w:color w:val="00B050"/>
          <w:sz w:val="28"/>
        </w:rPr>
        <w:t>»</w:t>
      </w:r>
    </w:p>
    <w:p w:rsidR="00A40CA2" w:rsidRDefault="00A40CA2" w:rsidP="00A40CA2">
      <w:pPr>
        <w:spacing w:line="360" w:lineRule="auto"/>
        <w:rPr>
          <w:sz w:val="28"/>
        </w:rPr>
      </w:pPr>
      <w:r>
        <w:rPr>
          <w:b/>
          <w:color w:val="E36C0A"/>
          <w:sz w:val="28"/>
        </w:rPr>
        <w:t>«Aha»</w:t>
      </w:r>
      <w:r w:rsidRPr="00090D3B">
        <w:rPr>
          <w:b/>
          <w:color w:val="E36C0A"/>
          <w:sz w:val="28"/>
        </w:rPr>
        <w:t>,</w:t>
      </w:r>
      <w:r>
        <w:rPr>
          <w:sz w:val="28"/>
        </w:rPr>
        <w:t xml:space="preserve"> sagte der Sandwolf, </w:t>
      </w:r>
      <w:r>
        <w:rPr>
          <w:b/>
          <w:color w:val="E36C0A"/>
          <w:sz w:val="28"/>
        </w:rPr>
        <w:t>«</w:t>
      </w:r>
      <w:r w:rsidRPr="00090D3B">
        <w:rPr>
          <w:b/>
          <w:color w:val="E36C0A"/>
          <w:sz w:val="28"/>
        </w:rPr>
        <w:t>was war denn dann deine Absicht?</w:t>
      </w:r>
      <w:r>
        <w:rPr>
          <w:b/>
          <w:color w:val="E36C0A"/>
          <w:sz w:val="28"/>
        </w:rPr>
        <w:t>»</w:t>
      </w:r>
    </w:p>
    <w:p w:rsidR="00A40CA2" w:rsidRDefault="00A40CA2" w:rsidP="00A40CA2">
      <w:pPr>
        <w:spacing w:line="360" w:lineRule="auto"/>
        <w:rPr>
          <w:sz w:val="28"/>
        </w:rPr>
      </w:pPr>
      <w:r>
        <w:rPr>
          <w:b/>
          <w:color w:val="00B050"/>
          <w:sz w:val="28"/>
        </w:rPr>
        <w:t>«Ich will nur etwas herausfinden»</w:t>
      </w:r>
      <w:r w:rsidRPr="0025750C">
        <w:rPr>
          <w:b/>
          <w:color w:val="00B050"/>
          <w:sz w:val="28"/>
        </w:rPr>
        <w:t>,</w:t>
      </w:r>
      <w:r>
        <w:rPr>
          <w:sz w:val="28"/>
        </w:rPr>
        <w:t xml:space="preserve"> sagte </w:t>
      </w:r>
      <w:proofErr w:type="spellStart"/>
      <w:r>
        <w:rPr>
          <w:sz w:val="28"/>
        </w:rPr>
        <w:t>Zackarina</w:t>
      </w:r>
      <w:proofErr w:type="spellEnd"/>
      <w:r>
        <w:rPr>
          <w:sz w:val="28"/>
        </w:rPr>
        <w:t xml:space="preserve">. </w:t>
      </w:r>
      <w:r>
        <w:rPr>
          <w:b/>
          <w:color w:val="00B050"/>
          <w:sz w:val="28"/>
        </w:rPr>
        <w:t>«</w:t>
      </w:r>
      <w:r w:rsidRPr="0025750C">
        <w:rPr>
          <w:b/>
          <w:color w:val="00B050"/>
          <w:sz w:val="28"/>
        </w:rPr>
        <w:t>Etwas, das ich mich frage.</w:t>
      </w:r>
      <w:r>
        <w:rPr>
          <w:b/>
          <w:color w:val="00B050"/>
          <w:sz w:val="28"/>
        </w:rPr>
        <w:t>»</w:t>
      </w:r>
    </w:p>
    <w:p w:rsidR="00A40CA2" w:rsidRDefault="00A40CA2" w:rsidP="00A40CA2">
      <w:pPr>
        <w:spacing w:line="360" w:lineRule="auto"/>
        <w:rPr>
          <w:sz w:val="28"/>
        </w:rPr>
      </w:pPr>
      <w:r>
        <w:rPr>
          <w:b/>
          <w:color w:val="E36C0A"/>
          <w:sz w:val="28"/>
        </w:rPr>
        <w:t>«Eine Frage?»</w:t>
      </w:r>
      <w:r w:rsidRPr="00090D3B">
        <w:rPr>
          <w:b/>
          <w:color w:val="E36C0A"/>
          <w:sz w:val="28"/>
        </w:rPr>
        <w:t>,</w:t>
      </w:r>
      <w:r>
        <w:rPr>
          <w:sz w:val="28"/>
        </w:rPr>
        <w:t xml:space="preserve"> sagte der Sandwolf. </w:t>
      </w:r>
      <w:r>
        <w:rPr>
          <w:b/>
          <w:color w:val="E36C0A"/>
          <w:sz w:val="28"/>
        </w:rPr>
        <w:t>«</w:t>
      </w:r>
      <w:r w:rsidRPr="00090D3B">
        <w:rPr>
          <w:b/>
          <w:color w:val="E36C0A"/>
          <w:sz w:val="28"/>
        </w:rPr>
        <w:t>Wie schön. Erzähl!</w:t>
      </w:r>
      <w:r>
        <w:rPr>
          <w:b/>
          <w:color w:val="E36C0A"/>
          <w:sz w:val="28"/>
        </w:rPr>
        <w:t>»</w:t>
      </w:r>
    </w:p>
    <w:p w:rsidR="00A40CA2" w:rsidRDefault="00A40CA2" w:rsidP="00A40CA2">
      <w:pPr>
        <w:spacing w:line="360" w:lineRule="auto"/>
        <w:rPr>
          <w:rFonts w:cs="Arial"/>
          <w:noProof/>
          <w:sz w:val="28"/>
          <w:lang w:val="de-CH"/>
        </w:rPr>
      </w:pPr>
      <w:r>
        <w:rPr>
          <w:b/>
          <w:color w:val="00B050"/>
          <w:sz w:val="28"/>
        </w:rPr>
        <w:t>«Ja»</w:t>
      </w:r>
      <w:r w:rsidRPr="0025750C">
        <w:rPr>
          <w:b/>
          <w:color w:val="00B050"/>
          <w:sz w:val="28"/>
        </w:rPr>
        <w:t>,</w:t>
      </w:r>
      <w:r>
        <w:rPr>
          <w:sz w:val="28"/>
        </w:rPr>
        <w:t xml:space="preserve"> sagte </w:t>
      </w:r>
      <w:proofErr w:type="spellStart"/>
      <w:r>
        <w:rPr>
          <w:sz w:val="28"/>
        </w:rPr>
        <w:t>Zackarina</w:t>
      </w:r>
      <w:proofErr w:type="spellEnd"/>
      <w:r>
        <w:rPr>
          <w:sz w:val="28"/>
        </w:rPr>
        <w:t xml:space="preserve">. </w:t>
      </w:r>
      <w:r>
        <w:rPr>
          <w:b/>
          <w:color w:val="00B050"/>
          <w:sz w:val="28"/>
        </w:rPr>
        <w:t>«</w:t>
      </w:r>
      <w:r w:rsidRPr="0025750C">
        <w:rPr>
          <w:b/>
          <w:color w:val="00B050"/>
          <w:sz w:val="28"/>
        </w:rPr>
        <w:t>Glaubst du, man kann auf dem Fahrrad von dort nach dort rollen?</w:t>
      </w:r>
      <w:r>
        <w:rPr>
          <w:b/>
          <w:color w:val="00B050"/>
          <w:sz w:val="28"/>
        </w:rPr>
        <w:t>»</w:t>
      </w:r>
    </w:p>
    <w:p w:rsidR="00A40CA2" w:rsidRDefault="00A40CA2" w:rsidP="00A40CA2">
      <w:pPr>
        <w:spacing w:line="360" w:lineRule="auto"/>
        <w:rPr>
          <w:rFonts w:cs="Arial"/>
          <w:noProof/>
          <w:sz w:val="28"/>
          <w:lang w:val="de-CH"/>
        </w:rPr>
      </w:pPr>
    </w:p>
    <w:p w:rsidR="00A40CA2" w:rsidRDefault="00A40CA2" w:rsidP="00A40CA2">
      <w:pPr>
        <w:spacing w:line="360" w:lineRule="auto"/>
        <w:rPr>
          <w:rFonts w:cs="Arial"/>
          <w:noProof/>
          <w:sz w:val="28"/>
          <w:lang w:val="de-CH"/>
        </w:rPr>
      </w:pPr>
      <w:r>
        <w:rPr>
          <w:rFonts w:cs="Arial"/>
          <w:noProof/>
          <w:sz w:val="28"/>
          <w:lang w:val="de-CH"/>
        </w:rPr>
        <w:t>Stelle 2</w:t>
      </w:r>
    </w:p>
    <w:p w:rsidR="00A40CA2" w:rsidRDefault="00A40CA2" w:rsidP="00A40CA2">
      <w:pPr>
        <w:spacing w:line="360" w:lineRule="auto"/>
        <w:rPr>
          <w:sz w:val="28"/>
        </w:rPr>
      </w:pPr>
      <w:r>
        <w:rPr>
          <w:sz w:val="28"/>
        </w:rPr>
        <w:t>«Wie schön, dass ihr zu Hause seid.»</w:t>
      </w:r>
    </w:p>
    <w:p w:rsidR="00A40CA2" w:rsidRDefault="00A40CA2" w:rsidP="00A40CA2">
      <w:pPr>
        <w:spacing w:line="360" w:lineRule="auto"/>
        <w:rPr>
          <w:sz w:val="28"/>
        </w:rPr>
      </w:pPr>
      <w:r>
        <w:rPr>
          <w:sz w:val="28"/>
        </w:rPr>
        <w:t xml:space="preserve">«Ja, wir </w:t>
      </w:r>
      <w:proofErr w:type="gramStart"/>
      <w:r>
        <w:rPr>
          <w:sz w:val="28"/>
        </w:rPr>
        <w:t>sind auf gut Glück</w:t>
      </w:r>
      <w:proofErr w:type="gramEnd"/>
      <w:r>
        <w:rPr>
          <w:sz w:val="28"/>
        </w:rPr>
        <w:t xml:space="preserve"> losgefahren.»</w:t>
      </w:r>
    </w:p>
    <w:p w:rsidR="00A40CA2" w:rsidRDefault="00A40CA2" w:rsidP="00A40CA2">
      <w:pPr>
        <w:spacing w:line="360" w:lineRule="auto"/>
        <w:rPr>
          <w:sz w:val="28"/>
        </w:rPr>
      </w:pPr>
      <w:r>
        <w:rPr>
          <w:sz w:val="28"/>
        </w:rPr>
        <w:t>«Was für eine Überraschung! Das ist ja eine Ewigkeit her!»</w:t>
      </w:r>
    </w:p>
    <w:p w:rsidR="00A40CA2" w:rsidRDefault="00A40CA2" w:rsidP="00A40CA2">
      <w:pPr>
        <w:spacing w:line="360" w:lineRule="auto"/>
        <w:rPr>
          <w:sz w:val="28"/>
        </w:rPr>
      </w:pPr>
      <w:r>
        <w:rPr>
          <w:sz w:val="28"/>
        </w:rPr>
        <w:t>«Und wie schön ihr es hier habt!»</w:t>
      </w:r>
    </w:p>
    <w:p w:rsidR="00A40CA2" w:rsidRDefault="00A40CA2" w:rsidP="00A40CA2">
      <w:pPr>
        <w:spacing w:line="360" w:lineRule="auto"/>
        <w:rPr>
          <w:sz w:val="28"/>
        </w:rPr>
      </w:pPr>
      <w:r>
        <w:rPr>
          <w:sz w:val="28"/>
        </w:rPr>
        <w:t>«Und das Wetter – und das Meer! Toll!»</w:t>
      </w:r>
    </w:p>
    <w:p w:rsidR="00A40CA2" w:rsidRDefault="00A40CA2" w:rsidP="00A40CA2">
      <w:pPr>
        <w:spacing w:line="360" w:lineRule="auto"/>
        <w:rPr>
          <w:sz w:val="28"/>
        </w:rPr>
      </w:pPr>
      <w:proofErr w:type="spellStart"/>
      <w:r>
        <w:rPr>
          <w:sz w:val="28"/>
        </w:rPr>
        <w:t>Zackarina</w:t>
      </w:r>
      <w:proofErr w:type="spellEnd"/>
      <w:r>
        <w:rPr>
          <w:sz w:val="28"/>
        </w:rPr>
        <w:t xml:space="preserve"> erkannte niemanden von den Tanten und Onkeln. Sie stellte das Sprungseilmikrofon ab und schaute zu, wie sich alle gegenseitig die Hände schüttelten. Als dies getan war, wurde es plötzlich sehr still. Die Worte waren sicherlich ausgegangen.</w:t>
      </w:r>
    </w:p>
    <w:p w:rsidR="00A40CA2" w:rsidRDefault="00A40CA2" w:rsidP="00A40CA2">
      <w:pPr>
        <w:spacing w:line="360" w:lineRule="auto"/>
        <w:rPr>
          <w:sz w:val="28"/>
        </w:rPr>
      </w:pPr>
      <w:r>
        <w:rPr>
          <w:sz w:val="28"/>
        </w:rPr>
        <w:t xml:space="preserve">Aber da entdeckten sie </w:t>
      </w:r>
      <w:proofErr w:type="spellStart"/>
      <w:r>
        <w:rPr>
          <w:sz w:val="28"/>
        </w:rPr>
        <w:t>Zackarina</w:t>
      </w:r>
      <w:proofErr w:type="spellEnd"/>
      <w:r>
        <w:rPr>
          <w:sz w:val="28"/>
        </w:rPr>
        <w:t>, und alle Tanten und Onkel riefen:</w:t>
      </w:r>
    </w:p>
    <w:p w:rsidR="00A40CA2" w:rsidRDefault="00A40CA2" w:rsidP="00A40CA2">
      <w:pPr>
        <w:spacing w:line="360" w:lineRule="auto"/>
        <w:rPr>
          <w:sz w:val="28"/>
        </w:rPr>
      </w:pPr>
      <w:r>
        <w:rPr>
          <w:sz w:val="28"/>
        </w:rPr>
        <w:t xml:space="preserve">«Oh, wie </w:t>
      </w:r>
      <w:proofErr w:type="spellStart"/>
      <w:r>
        <w:rPr>
          <w:sz w:val="28"/>
        </w:rPr>
        <w:t>gross</w:t>
      </w:r>
      <w:proofErr w:type="spellEnd"/>
      <w:r>
        <w:rPr>
          <w:sz w:val="28"/>
        </w:rPr>
        <w:t xml:space="preserve"> du geworden bist!</w:t>
      </w:r>
      <w:r w:rsidRPr="00F77913">
        <w:rPr>
          <w:sz w:val="28"/>
        </w:rPr>
        <w:t xml:space="preserve"> </w:t>
      </w:r>
      <w:r>
        <w:rPr>
          <w:sz w:val="28"/>
        </w:rPr>
        <w:t>»</w:t>
      </w:r>
    </w:p>
    <w:p w:rsidR="00A40CA2" w:rsidRDefault="00A40CA2" w:rsidP="00A40CA2">
      <w:pPr>
        <w:spacing w:line="360" w:lineRule="auto"/>
        <w:rPr>
          <w:sz w:val="28"/>
        </w:rPr>
      </w:pPr>
      <w:r>
        <w:rPr>
          <w:sz w:val="28"/>
        </w:rPr>
        <w:t xml:space="preserve">«Als wir dich das letzte Mal gesehen haben, warst du ein kleines Baby», sagte die Tante im grünen </w:t>
      </w:r>
      <w:proofErr w:type="gramStart"/>
      <w:r>
        <w:rPr>
          <w:sz w:val="28"/>
        </w:rPr>
        <w:t>Kleid, «</w:t>
      </w:r>
      <w:proofErr w:type="spellStart"/>
      <w:r>
        <w:rPr>
          <w:sz w:val="28"/>
        </w:rPr>
        <w:t>sooo</w:t>
      </w:r>
      <w:proofErr w:type="spellEnd"/>
      <w:proofErr w:type="gramEnd"/>
      <w:r>
        <w:rPr>
          <w:sz w:val="28"/>
        </w:rPr>
        <w:t xml:space="preserve"> klein!</w:t>
      </w:r>
      <w:r w:rsidRPr="00F77913">
        <w:rPr>
          <w:sz w:val="28"/>
        </w:rPr>
        <w:t xml:space="preserve"> </w:t>
      </w:r>
      <w:r>
        <w:rPr>
          <w:sz w:val="28"/>
        </w:rPr>
        <w:t>»</w:t>
      </w:r>
    </w:p>
    <w:p w:rsidR="00A40CA2" w:rsidRDefault="00A40CA2" w:rsidP="00A40CA2">
      <w:pPr>
        <w:spacing w:line="360" w:lineRule="auto"/>
        <w:rPr>
          <w:sz w:val="28"/>
        </w:rPr>
      </w:pPr>
      <w:r>
        <w:rPr>
          <w:sz w:val="28"/>
        </w:rPr>
        <w:t xml:space="preserve">Sie hob ihre Hände hoch und sehr dicht zusammen und zeigte etwas, das ungefähr so </w:t>
      </w:r>
      <w:proofErr w:type="spellStart"/>
      <w:r>
        <w:rPr>
          <w:sz w:val="28"/>
        </w:rPr>
        <w:t>gross</w:t>
      </w:r>
      <w:proofErr w:type="spellEnd"/>
      <w:r>
        <w:rPr>
          <w:sz w:val="28"/>
        </w:rPr>
        <w:t xml:space="preserve"> war, wie eine Ameise.</w:t>
      </w:r>
    </w:p>
    <w:p w:rsidR="00A40CA2" w:rsidRDefault="00A40CA2" w:rsidP="00A40CA2">
      <w:pPr>
        <w:spacing w:line="360" w:lineRule="auto"/>
        <w:rPr>
          <w:sz w:val="28"/>
        </w:rPr>
      </w:pPr>
      <w:r>
        <w:rPr>
          <w:sz w:val="28"/>
        </w:rPr>
        <w:t xml:space="preserve">«So kleine Babys gibt es nicht», sagte </w:t>
      </w:r>
      <w:proofErr w:type="spellStart"/>
      <w:r>
        <w:rPr>
          <w:sz w:val="28"/>
        </w:rPr>
        <w:t>Zackarina</w:t>
      </w:r>
      <w:proofErr w:type="spellEnd"/>
      <w:r>
        <w:rPr>
          <w:sz w:val="28"/>
        </w:rPr>
        <w:t>.</w:t>
      </w:r>
    </w:p>
    <w:p w:rsidR="00A40CA2" w:rsidRDefault="00A40CA2" w:rsidP="00A40CA2">
      <w:pPr>
        <w:spacing w:line="360" w:lineRule="auto"/>
        <w:rPr>
          <w:sz w:val="28"/>
        </w:rPr>
      </w:pPr>
      <w:r>
        <w:rPr>
          <w:sz w:val="28"/>
        </w:rPr>
        <w:t>Alle lachten. Mama und Papa lächelten.</w:t>
      </w:r>
    </w:p>
    <w:p w:rsidR="00A40CA2" w:rsidRPr="002F6FFB" w:rsidRDefault="00A40CA2" w:rsidP="00A40CA2">
      <w:pPr>
        <w:spacing w:line="360" w:lineRule="auto"/>
        <w:rPr>
          <w:rFonts w:cs="Arial"/>
          <w:noProof/>
          <w:sz w:val="28"/>
        </w:rPr>
      </w:pPr>
    </w:p>
    <w:p w:rsidR="00A40CA2" w:rsidRPr="0025750C" w:rsidRDefault="00A40CA2" w:rsidP="00A40CA2">
      <w:pPr>
        <w:ind w:left="1701"/>
        <w:rPr>
          <w:sz w:val="28"/>
        </w:rPr>
      </w:pPr>
      <w:r w:rsidRPr="00F40637">
        <w:rPr>
          <w:rFonts w:cs="Arial"/>
          <w:noProof/>
          <w:sz w:val="28"/>
          <w:lang w:val="de-CH"/>
        </w:rPr>
        <w:t>Wenn du bereit</w:t>
      </w:r>
      <w:r>
        <w:rPr>
          <w:rFonts w:cs="Arial"/>
          <w:noProof/>
          <w:sz w:val="28"/>
          <w:lang w:val="de-CH"/>
        </w:rPr>
        <w:t xml:space="preserve"> bist, organisierst du dir eine </w:t>
      </w:r>
      <w:r w:rsidRPr="00F40637">
        <w:rPr>
          <w:rFonts w:cs="Arial"/>
          <w:noProof/>
          <w:sz w:val="28"/>
          <w:lang w:val="de-CH"/>
        </w:rPr>
        <w:t>Aufnahmemöglichkkeit (Telefon, Pad,…) und nimmst deinen Text auf.</w:t>
      </w:r>
    </w:p>
    <w:p w:rsidR="00A40CA2" w:rsidRDefault="00EA3719" w:rsidP="00A40CA2">
      <w:pPr>
        <w:ind w:left="1701" w:right="709" w:hanging="2127"/>
        <w:rPr>
          <w:rFonts w:cs="Arial"/>
          <w:sz w:val="28"/>
        </w:rPr>
      </w:pPr>
      <w:r>
        <w:rPr>
          <w:rFonts w:cs="Arial"/>
          <w:noProof/>
          <w:lang w:eastAsia="de-DE"/>
        </w:rPr>
        <w:drawing>
          <wp:inline distT="0" distB="0" distL="0" distR="0">
            <wp:extent cx="426720" cy="325120"/>
            <wp:effectExtent l="25400" t="0" r="5080" b="0"/>
            <wp:docPr id="65" name="Bild 65"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66" name="Bild 66"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rPr>
        <w:tab/>
      </w:r>
      <w:r w:rsidR="00A40CA2">
        <w:rPr>
          <w:rFonts w:cs="Arial"/>
          <w:sz w:val="28"/>
        </w:rPr>
        <w:t>Höre dir nun selbst zu.</w:t>
      </w:r>
    </w:p>
    <w:p w:rsidR="00A40CA2" w:rsidRDefault="00A40CA2" w:rsidP="00A40CA2">
      <w:pPr>
        <w:ind w:left="1701" w:right="709"/>
        <w:rPr>
          <w:rFonts w:cs="Arial"/>
          <w:sz w:val="28"/>
        </w:rPr>
      </w:pPr>
      <w:r>
        <w:rPr>
          <w:rFonts w:cs="Arial"/>
          <w:sz w:val="28"/>
        </w:rPr>
        <w:t>Wie hast du das gemacht?</w:t>
      </w:r>
    </w:p>
    <w:p w:rsidR="00A40CA2" w:rsidRDefault="00A40CA2" w:rsidP="00A40CA2">
      <w:pPr>
        <w:ind w:left="1701" w:right="709"/>
        <w:rPr>
          <w:rFonts w:cs="Arial"/>
          <w:sz w:val="28"/>
        </w:rPr>
      </w:pPr>
      <w:r>
        <w:rPr>
          <w:rFonts w:cs="Arial"/>
          <w:sz w:val="28"/>
        </w:rPr>
        <w:t>Kannst du hören, wen du nachmachst?</w:t>
      </w:r>
    </w:p>
    <w:p w:rsidR="00A40CA2" w:rsidRDefault="00A40CA2" w:rsidP="00A40CA2">
      <w:pPr>
        <w:ind w:left="1701" w:right="709"/>
        <w:rPr>
          <w:rFonts w:cs="Arial"/>
          <w:sz w:val="28"/>
        </w:rPr>
      </w:pPr>
      <w:r>
        <w:rPr>
          <w:rFonts w:cs="Arial"/>
          <w:sz w:val="28"/>
        </w:rPr>
        <w:t>Welche Textstelle klappt am besten?</w:t>
      </w:r>
    </w:p>
    <w:p w:rsidR="00A40CA2" w:rsidRDefault="00A40CA2" w:rsidP="00A40CA2">
      <w:pPr>
        <w:ind w:left="1701" w:right="709"/>
        <w:rPr>
          <w:rFonts w:cs="Arial"/>
          <w:sz w:val="28"/>
        </w:rPr>
      </w:pPr>
      <w:r>
        <w:rPr>
          <w:rFonts w:cs="Arial"/>
          <w:sz w:val="28"/>
        </w:rPr>
        <w:t>Was könntest du verändern?</w:t>
      </w:r>
    </w:p>
    <w:p w:rsidR="00A40CA2" w:rsidRDefault="00A40CA2" w:rsidP="00A40CA2">
      <w:pPr>
        <w:ind w:left="1701" w:right="709" w:hanging="2127"/>
        <w:rPr>
          <w:rFonts w:cs="Arial"/>
          <w:sz w:val="28"/>
        </w:rPr>
      </w:pPr>
      <w:r>
        <w:rPr>
          <w:rFonts w:cs="Arial"/>
          <w:sz w:val="28"/>
        </w:rPr>
        <w:tab/>
      </w:r>
    </w:p>
    <w:p w:rsidR="00A40CA2" w:rsidRDefault="00EA3719" w:rsidP="00A40CA2">
      <w:pPr>
        <w:ind w:left="1701" w:right="709" w:hanging="2127"/>
        <w:rPr>
          <w:rFonts w:cs="Arial"/>
          <w:sz w:val="28"/>
        </w:rPr>
      </w:pPr>
      <w:r>
        <w:rPr>
          <w:rFonts w:cs="Arial"/>
          <w:noProof/>
          <w:lang w:eastAsia="de-DE"/>
        </w:rPr>
        <w:drawing>
          <wp:inline distT="0" distB="0" distL="0" distR="0">
            <wp:extent cx="426720" cy="325120"/>
            <wp:effectExtent l="25400" t="0" r="5080" b="0"/>
            <wp:docPr id="67" name="Bild 67"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68" name="Bild 68"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69" name="Bild 69"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65121A">
        <w:rPr>
          <w:rFonts w:cs="Arial"/>
        </w:rPr>
        <w:tab/>
      </w:r>
      <w:r w:rsidR="00A40CA2">
        <w:rPr>
          <w:rFonts w:cs="Arial"/>
          <w:sz w:val="28"/>
        </w:rPr>
        <w:t>Bist du mutig und versuchst sogar, etwas zu singen und es aufzunehmen?</w:t>
      </w: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Default="00A40CA2" w:rsidP="00A40CA2">
      <w:pPr>
        <w:ind w:left="1701" w:right="709" w:hanging="2127"/>
        <w:rPr>
          <w:rFonts w:cs="Arial"/>
          <w:sz w:val="28"/>
        </w:rPr>
      </w:pPr>
    </w:p>
    <w:p w:rsidR="00A40CA2" w:rsidRPr="00A02EBF" w:rsidRDefault="00A40CA2" w:rsidP="00A40CA2">
      <w:pPr>
        <w:tabs>
          <w:tab w:val="left" w:pos="3270"/>
        </w:tabs>
        <w:spacing w:line="360" w:lineRule="auto"/>
        <w:ind w:right="-283"/>
        <w:rPr>
          <w:sz w:val="10"/>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F176B8">
        <w:trPr>
          <w:trHeight w:val="850"/>
        </w:trPr>
        <w:tc>
          <w:tcPr>
            <w:tcW w:w="1828" w:type="dxa"/>
            <w:shd w:val="clear" w:color="auto" w:fill="auto"/>
            <w:vAlign w:val="center"/>
          </w:tcPr>
          <w:p w:rsidR="00A40CA2" w:rsidRPr="00F176B8"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70" name="Bild 70"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F176B8" w:rsidRDefault="00A40CA2" w:rsidP="00A40CA2">
            <w:pPr>
              <w:pStyle w:val="Kopfze"/>
              <w:spacing w:line="264" w:lineRule="auto"/>
              <w:jc w:val="center"/>
              <w:rPr>
                <w:rFonts w:ascii="Cambria" w:hAnsi="Cambria" w:cs="Arial"/>
              </w:rPr>
            </w:pPr>
            <w:r w:rsidRPr="00F176B8">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sidRPr="00F176B8">
              <w:rPr>
                <w:rFonts w:ascii="Cambria" w:hAnsi="Cambria" w:cs="Arial"/>
              </w:rPr>
              <w:t xml:space="preserve"> Auftrag </w:t>
            </w:r>
            <w:r w:rsidRPr="00533C39">
              <w:rPr>
                <w:rFonts w:ascii="Cambria" w:hAnsi="Cambria" w:cs="Arial"/>
                <w:sz w:val="28"/>
              </w:rPr>
              <w:t>S</w:t>
            </w:r>
            <w:r>
              <w:rPr>
                <w:rFonts w:ascii="Cambria" w:hAnsi="Cambria" w:cs="Arial"/>
              </w:rPr>
              <w:t>1</w:t>
            </w:r>
          </w:p>
        </w:tc>
        <w:tc>
          <w:tcPr>
            <w:tcW w:w="5528" w:type="dxa"/>
            <w:tcBorders>
              <w:top w:val="nil"/>
              <w:bottom w:val="nil"/>
            </w:tcBorders>
            <w:shd w:val="clear" w:color="auto" w:fill="F2F2F2"/>
            <w:vAlign w:val="center"/>
          </w:tcPr>
          <w:p w:rsidR="00A40CA2" w:rsidRPr="00F176B8" w:rsidRDefault="00A40CA2" w:rsidP="00A40CA2">
            <w:pPr>
              <w:pStyle w:val="Kopfze"/>
              <w:ind w:left="142"/>
              <w:jc w:val="left"/>
              <w:rPr>
                <w:rFonts w:ascii="Cambria" w:hAnsi="Cambria" w:cs="Arial"/>
                <w:b/>
                <w:sz w:val="36"/>
              </w:rPr>
            </w:pPr>
            <w:r>
              <w:rPr>
                <w:rFonts w:ascii="Cambria" w:hAnsi="Cambria" w:cs="Arial"/>
                <w:b/>
                <w:sz w:val="36"/>
              </w:rPr>
              <w:t>Autoren-Werkstatt</w:t>
            </w:r>
          </w:p>
          <w:p w:rsidR="00A40CA2" w:rsidRPr="00F176B8" w:rsidRDefault="00A40CA2" w:rsidP="00A40CA2">
            <w:pPr>
              <w:pStyle w:val="Kopfze"/>
              <w:ind w:left="142"/>
              <w:jc w:val="left"/>
              <w:rPr>
                <w:rFonts w:ascii="Cambria" w:hAnsi="Cambria" w:cs="Arial"/>
                <w:sz w:val="36"/>
              </w:rPr>
            </w:pPr>
            <w:r w:rsidRPr="00244B64">
              <w:rPr>
                <w:rFonts w:ascii="Cambria" w:hAnsi="Cambria" w:cs="Arial"/>
                <w:sz w:val="36"/>
              </w:rPr>
              <w:t>eine bewegte Parallel-Geschichte schreiben</w:t>
            </w:r>
          </w:p>
        </w:tc>
      </w:tr>
    </w:tbl>
    <w:p w:rsidR="00A40CA2" w:rsidRPr="00533C39" w:rsidRDefault="00A40CA2" w:rsidP="00A40CA2">
      <w:pPr>
        <w:rPr>
          <w:rFonts w:cs="Arial"/>
          <w:sz w:val="16"/>
        </w:rPr>
      </w:pPr>
    </w:p>
    <w:p w:rsidR="00A40CA2" w:rsidRDefault="00EA3719" w:rsidP="00A40CA2">
      <w:pPr>
        <w:ind w:left="1985" w:right="709" w:hanging="1985"/>
        <w:rPr>
          <w:rFonts w:cs="Arial"/>
          <w:noProof/>
          <w:sz w:val="28"/>
          <w:lang w:val="de-CH"/>
        </w:rPr>
      </w:pPr>
      <w:r>
        <w:rPr>
          <w:rFonts w:cs="Arial"/>
          <w:noProof/>
          <w:lang w:eastAsia="de-DE"/>
        </w:rPr>
        <w:drawing>
          <wp:inline distT="0" distB="0" distL="0" distR="0">
            <wp:extent cx="426720" cy="325120"/>
            <wp:effectExtent l="25400" t="0" r="5080" b="0"/>
            <wp:docPr id="71" name="Bild 71"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F176B8">
        <w:rPr>
          <w:rFonts w:cs="Arial"/>
          <w:noProof/>
          <w:lang w:val="de-CH"/>
        </w:rPr>
        <w:tab/>
      </w:r>
      <w:r w:rsidR="00A40CA2" w:rsidRPr="00831C47">
        <w:rPr>
          <w:rFonts w:cs="Arial"/>
          <w:noProof/>
          <w:sz w:val="28"/>
          <w:lang w:val="de-CH"/>
        </w:rPr>
        <w:t xml:space="preserve">Schreibe nun </w:t>
      </w:r>
      <w:r w:rsidR="00A40CA2">
        <w:rPr>
          <w:rFonts w:cs="Arial"/>
          <w:noProof/>
          <w:sz w:val="28"/>
          <w:lang w:val="de-CH"/>
        </w:rPr>
        <w:t>eine eigene Parallel-Geschichte zum Teil.</w:t>
      </w:r>
    </w:p>
    <w:p w:rsidR="00A40CA2" w:rsidRDefault="00A40CA2" w:rsidP="00A40CA2">
      <w:pPr>
        <w:ind w:left="1985" w:right="709"/>
        <w:rPr>
          <w:rFonts w:cs="Arial"/>
          <w:noProof/>
          <w:sz w:val="28"/>
          <w:lang w:val="de-CH"/>
        </w:rPr>
      </w:pPr>
      <w:r>
        <w:rPr>
          <w:rFonts w:cs="Arial"/>
          <w:noProof/>
          <w:sz w:val="28"/>
          <w:lang w:val="de-CH"/>
        </w:rPr>
        <w:t>Stelle dir vor, deine Hauptfigur wäre in einer ähnlichen Situation, wie Zackarina, als ihre Verwandten auftauchten.</w:t>
      </w:r>
    </w:p>
    <w:p w:rsidR="00A40CA2" w:rsidRPr="00A12975" w:rsidRDefault="00A40CA2" w:rsidP="00A40CA2">
      <w:pPr>
        <w:ind w:left="1985" w:right="709"/>
        <w:rPr>
          <w:rFonts w:cs="Arial"/>
          <w:noProof/>
          <w:sz w:val="28"/>
          <w:lang w:val="de-CH"/>
        </w:rPr>
      </w:pPr>
      <w:r w:rsidRPr="000F1E89">
        <w:rPr>
          <w:rFonts w:cs="Arial"/>
          <w:noProof/>
          <w:sz w:val="28"/>
          <w:lang w:val="de-CH"/>
        </w:rPr>
        <w:t xml:space="preserve">Fülle als Vorbereitung die </w:t>
      </w:r>
      <w:r>
        <w:rPr>
          <w:rFonts w:cs="Arial"/>
          <w:b/>
          <w:noProof/>
          <w:sz w:val="28"/>
          <w:lang w:val="de-CH"/>
        </w:rPr>
        <w:t>Parallel</w:t>
      </w:r>
      <w:r w:rsidRPr="000F1E89">
        <w:rPr>
          <w:rFonts w:cs="Arial"/>
          <w:b/>
          <w:noProof/>
          <w:sz w:val="28"/>
          <w:lang w:val="de-CH"/>
        </w:rPr>
        <w:t>-Geschichte-Tabelle</w:t>
      </w:r>
      <w:r w:rsidRPr="000F1E89">
        <w:rPr>
          <w:rFonts w:cs="Arial"/>
          <w:noProof/>
          <w:sz w:val="28"/>
          <w:lang w:val="de-CH"/>
        </w:rPr>
        <w:t xml:space="preserve"> aus.</w:t>
      </w:r>
    </w:p>
    <w:p w:rsidR="00A40CA2" w:rsidRPr="00F176B8" w:rsidRDefault="00EA3719" w:rsidP="00A40CA2">
      <w:pPr>
        <w:ind w:left="1985" w:right="709" w:hanging="1985"/>
        <w:rPr>
          <w:rFonts w:cs="Arial"/>
          <w:sz w:val="28"/>
        </w:rPr>
      </w:pPr>
      <w:r>
        <w:rPr>
          <w:rFonts w:cs="Arial"/>
          <w:noProof/>
          <w:lang w:eastAsia="de-DE"/>
        </w:rPr>
        <w:drawing>
          <wp:inline distT="0" distB="0" distL="0" distR="0">
            <wp:extent cx="426720" cy="325120"/>
            <wp:effectExtent l="25400" t="0" r="5080" b="0"/>
            <wp:docPr id="72" name="Bild 72"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73" name="Bild 73"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0F1E89">
        <w:rPr>
          <w:rFonts w:cs="Arial"/>
        </w:rPr>
        <w:tab/>
      </w:r>
      <w:r w:rsidR="00A40CA2">
        <w:rPr>
          <w:rFonts w:cs="Arial"/>
          <w:sz w:val="28"/>
        </w:rPr>
        <w:t>Schreibe nun mit Hilfe deiner Tabelle deine Parallel-Geschichte.</w:t>
      </w:r>
    </w:p>
    <w:p w:rsidR="00A40CA2" w:rsidRPr="00533C39" w:rsidRDefault="00A40CA2" w:rsidP="00A40CA2">
      <w:pPr>
        <w:ind w:right="709"/>
        <w:rPr>
          <w:rFonts w:cs="Arial"/>
          <w:sz w:val="16"/>
        </w:rPr>
      </w:pPr>
    </w:p>
    <w:p w:rsidR="00A40CA2" w:rsidRDefault="00EA3719" w:rsidP="00A40CA2">
      <w:pPr>
        <w:spacing w:after="120"/>
        <w:ind w:left="1985" w:right="-141" w:hanging="1985"/>
        <w:rPr>
          <w:rFonts w:cs="Arial"/>
          <w:sz w:val="28"/>
        </w:rPr>
      </w:pPr>
      <w:r>
        <w:rPr>
          <w:rFonts w:cs="Arial"/>
          <w:noProof/>
          <w:lang w:eastAsia="de-DE"/>
        </w:rPr>
        <w:drawing>
          <wp:inline distT="0" distB="0" distL="0" distR="0">
            <wp:extent cx="396240" cy="294640"/>
            <wp:effectExtent l="25400" t="0" r="10160" b="0"/>
            <wp:docPr id="74" name="Bild 74"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G_LTB_Button1"/>
                    <pic:cNvPicPr>
                      <a:picLocks noChangeAspect="1" noChangeArrowheads="1"/>
                    </pic:cNvPicPr>
                  </pic:nvPicPr>
                  <pic:blipFill>
                    <a:blip r:embed="rId9"/>
                    <a:srcRect/>
                    <a:stretch>
                      <a:fillRect/>
                    </a:stretch>
                  </pic:blipFill>
                  <pic:spPr bwMode="auto">
                    <a:xfrm>
                      <a:off x="0" y="0"/>
                      <a:ext cx="396240" cy="29464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386080" cy="284480"/>
            <wp:effectExtent l="25400" t="0" r="0" b="0"/>
            <wp:docPr id="75" name="Bild 75"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BG_LTB_Button1"/>
                    <pic:cNvPicPr>
                      <a:picLocks noChangeAspect="1" noChangeArrowheads="1"/>
                    </pic:cNvPicPr>
                  </pic:nvPicPr>
                  <pic:blipFill>
                    <a:blip r:embed="rId9"/>
                    <a:srcRect/>
                    <a:stretch>
                      <a:fillRect/>
                    </a:stretch>
                  </pic:blipFill>
                  <pic:spPr bwMode="auto">
                    <a:xfrm>
                      <a:off x="0" y="0"/>
                      <a:ext cx="386080" cy="28448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386080" cy="284480"/>
            <wp:effectExtent l="25400" t="0" r="0" b="0"/>
            <wp:docPr id="76" name="Bild 76"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BG_LTB_Button1"/>
                    <pic:cNvPicPr>
                      <a:picLocks noChangeAspect="1" noChangeArrowheads="1"/>
                    </pic:cNvPicPr>
                  </pic:nvPicPr>
                  <pic:blipFill>
                    <a:blip r:embed="rId9"/>
                    <a:srcRect/>
                    <a:stretch>
                      <a:fillRect/>
                    </a:stretch>
                  </pic:blipFill>
                  <pic:spPr bwMode="auto">
                    <a:xfrm>
                      <a:off x="0" y="0"/>
                      <a:ext cx="386080" cy="284480"/>
                    </a:xfrm>
                    <a:prstGeom prst="rect">
                      <a:avLst/>
                    </a:prstGeom>
                    <a:noFill/>
                    <a:ln w="9525">
                      <a:noFill/>
                      <a:miter lim="800000"/>
                      <a:headEnd/>
                      <a:tailEnd/>
                    </a:ln>
                  </pic:spPr>
                </pic:pic>
              </a:graphicData>
            </a:graphic>
          </wp:inline>
        </w:drawing>
      </w:r>
      <w:r w:rsidR="00A40CA2" w:rsidRPr="000E57A1">
        <w:rPr>
          <w:rFonts w:cs="Arial"/>
          <w:noProof/>
          <w:lang w:val="de-CH"/>
        </w:rPr>
        <w:tab/>
      </w:r>
      <w:r w:rsidR="00A40CA2">
        <w:rPr>
          <w:rFonts w:cs="Arial"/>
          <w:sz w:val="28"/>
        </w:rPr>
        <w:t xml:space="preserve">Bei </w:t>
      </w:r>
      <w:proofErr w:type="spellStart"/>
      <w:r w:rsidR="00A40CA2">
        <w:rPr>
          <w:rFonts w:cs="Arial"/>
          <w:sz w:val="28"/>
        </w:rPr>
        <w:t>Zackarina</w:t>
      </w:r>
      <w:proofErr w:type="spellEnd"/>
      <w:r w:rsidR="00A40CA2">
        <w:rPr>
          <w:rFonts w:cs="Arial"/>
          <w:sz w:val="28"/>
        </w:rPr>
        <w:t xml:space="preserve"> konntest du einige Übungen zur Geschichte erleben. </w:t>
      </w:r>
    </w:p>
    <w:p w:rsidR="00A40CA2" w:rsidRDefault="00A40CA2" w:rsidP="00A40CA2">
      <w:pPr>
        <w:spacing w:after="120"/>
        <w:ind w:left="1985" w:right="-141"/>
        <w:rPr>
          <w:rFonts w:cs="Arial"/>
          <w:sz w:val="28"/>
        </w:rPr>
      </w:pPr>
      <w:r>
        <w:rPr>
          <w:rFonts w:cs="Arial"/>
          <w:sz w:val="28"/>
        </w:rPr>
        <w:t>Welche möchtest du davon nun in deiner Geschichte einbauen?</w:t>
      </w:r>
    </w:p>
    <w:p w:rsidR="00A40CA2" w:rsidRDefault="00A40CA2" w:rsidP="00A40CA2">
      <w:pPr>
        <w:spacing w:after="120"/>
        <w:ind w:left="1985" w:right="-141"/>
        <w:rPr>
          <w:rFonts w:cs="Arial"/>
          <w:sz w:val="28"/>
        </w:rPr>
      </w:pPr>
      <w:r>
        <w:rPr>
          <w:rFonts w:cs="Arial"/>
          <w:sz w:val="28"/>
        </w:rPr>
        <w:t>Falls du andere Übungen einbauen möchtest, frage bei deinem Coach oder deiner Lehrperson um Rat. Setze deine Übungen in den Text ein!</w:t>
      </w:r>
    </w:p>
    <w:p w:rsidR="00A40CA2" w:rsidRPr="00437348" w:rsidRDefault="00A40CA2" w:rsidP="00A40CA2">
      <w:pPr>
        <w:spacing w:after="120"/>
        <w:ind w:left="1985" w:right="-141"/>
        <w:rPr>
          <w:rFonts w:cs="Arial"/>
          <w:sz w:val="28"/>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2"/>
        <w:gridCol w:w="708"/>
        <w:gridCol w:w="2127"/>
        <w:gridCol w:w="4677"/>
        <w:gridCol w:w="851"/>
        <w:gridCol w:w="992"/>
      </w:tblGrid>
      <w:tr w:rsidR="00A40CA2" w:rsidRPr="005E7CCB">
        <w:trPr>
          <w:trHeight w:val="558"/>
        </w:trPr>
        <w:tc>
          <w:tcPr>
            <w:tcW w:w="852" w:type="dxa"/>
            <w:shd w:val="clear" w:color="auto" w:fill="auto"/>
            <w:vAlign w:val="center"/>
          </w:tcPr>
          <w:p w:rsidR="00A40CA2" w:rsidRPr="005E7CCB" w:rsidRDefault="00A40CA2" w:rsidP="00A40CA2">
            <w:pPr>
              <w:spacing w:before="60" w:after="60"/>
              <w:ind w:right="34"/>
              <w:jc w:val="right"/>
              <w:rPr>
                <w:rFonts w:cs="Arial"/>
                <w:b/>
                <w:sz w:val="22"/>
              </w:rPr>
            </w:pPr>
            <w:r w:rsidRPr="005E7CCB">
              <w:rPr>
                <w:rFonts w:cs="Arial"/>
                <w:b/>
                <w:sz w:val="22"/>
              </w:rPr>
              <w:t>Art</w:t>
            </w:r>
          </w:p>
        </w:tc>
        <w:tc>
          <w:tcPr>
            <w:tcW w:w="708" w:type="dxa"/>
            <w:shd w:val="clear" w:color="auto" w:fill="auto"/>
            <w:vAlign w:val="center"/>
          </w:tcPr>
          <w:p w:rsidR="00A40CA2" w:rsidRPr="005E7CCB" w:rsidRDefault="00A40CA2" w:rsidP="00A40CA2">
            <w:pPr>
              <w:ind w:right="34"/>
              <w:jc w:val="right"/>
              <w:rPr>
                <w:rFonts w:cs="Arial"/>
                <w:b/>
              </w:rPr>
            </w:pPr>
            <w:r w:rsidRPr="005E7CCB">
              <w:rPr>
                <w:rFonts w:cs="Arial"/>
                <w:b/>
              </w:rPr>
              <w:t>Nr.</w:t>
            </w:r>
          </w:p>
        </w:tc>
        <w:tc>
          <w:tcPr>
            <w:tcW w:w="2127" w:type="dxa"/>
            <w:tcBorders>
              <w:right w:val="single" w:sz="4" w:space="0" w:color="auto"/>
            </w:tcBorders>
            <w:shd w:val="clear" w:color="auto" w:fill="auto"/>
            <w:vAlign w:val="center"/>
          </w:tcPr>
          <w:p w:rsidR="00A40CA2" w:rsidRPr="005E7CCB" w:rsidRDefault="00A40CA2" w:rsidP="00A40CA2">
            <w:pPr>
              <w:spacing w:before="60" w:after="60"/>
              <w:rPr>
                <w:rFonts w:cs="Arial"/>
                <w:b/>
                <w:sz w:val="20"/>
              </w:rPr>
            </w:pPr>
            <w:r w:rsidRPr="005E7CCB">
              <w:rPr>
                <w:rFonts w:cs="Arial"/>
                <w:b/>
                <w:sz w:val="32"/>
              </w:rPr>
              <w:t>Titel</w:t>
            </w:r>
          </w:p>
        </w:tc>
        <w:tc>
          <w:tcPr>
            <w:tcW w:w="4677" w:type="dxa"/>
            <w:tcBorders>
              <w:left w:val="single" w:sz="4" w:space="0" w:color="auto"/>
            </w:tcBorders>
            <w:shd w:val="clear" w:color="auto" w:fill="auto"/>
            <w:vAlign w:val="center"/>
          </w:tcPr>
          <w:p w:rsidR="00A40CA2" w:rsidRPr="005E7CCB" w:rsidRDefault="00A40CA2" w:rsidP="00A40CA2">
            <w:pPr>
              <w:spacing w:before="60" w:after="60"/>
              <w:rPr>
                <w:rFonts w:cs="Arial"/>
                <w:b/>
                <w:sz w:val="22"/>
              </w:rPr>
            </w:pPr>
            <w:r w:rsidRPr="005E7CCB">
              <w:rPr>
                <w:rFonts w:cs="Arial"/>
                <w:b/>
              </w:rPr>
              <w:t>mögliche Themen für Geschichten</w:t>
            </w:r>
          </w:p>
        </w:tc>
        <w:tc>
          <w:tcPr>
            <w:tcW w:w="851" w:type="dxa"/>
            <w:shd w:val="clear" w:color="auto" w:fill="auto"/>
          </w:tcPr>
          <w:p w:rsidR="00A40CA2" w:rsidRPr="005E7CCB" w:rsidRDefault="00A40CA2" w:rsidP="00A40CA2">
            <w:pPr>
              <w:spacing w:before="60" w:after="60"/>
              <w:rPr>
                <w:rFonts w:cs="Arial"/>
                <w:sz w:val="22"/>
                <w:szCs w:val="22"/>
              </w:rPr>
            </w:pPr>
            <w:r w:rsidRPr="005E7CCB">
              <w:rPr>
                <w:rFonts w:cs="Arial"/>
                <w:sz w:val="18"/>
                <w:szCs w:val="22"/>
              </w:rPr>
              <w:t>schon erlebt</w:t>
            </w:r>
          </w:p>
        </w:tc>
        <w:tc>
          <w:tcPr>
            <w:tcW w:w="992" w:type="dxa"/>
            <w:shd w:val="clear" w:color="auto" w:fill="auto"/>
          </w:tcPr>
          <w:p w:rsidR="00A40CA2" w:rsidRPr="005E7CCB" w:rsidRDefault="00A40CA2" w:rsidP="00A40CA2">
            <w:pPr>
              <w:spacing w:before="60" w:after="60"/>
              <w:rPr>
                <w:rFonts w:cs="Arial"/>
                <w:sz w:val="18"/>
                <w:szCs w:val="22"/>
              </w:rPr>
            </w:pPr>
            <w:r w:rsidRPr="005E7CCB">
              <w:rPr>
                <w:rFonts w:cs="Arial"/>
                <w:sz w:val="16"/>
                <w:szCs w:val="22"/>
              </w:rPr>
              <w:t>Diese Übung nehme ich!</w:t>
            </w:r>
          </w:p>
        </w:tc>
      </w:tr>
      <w:tr w:rsidR="00A40CA2" w:rsidRPr="005E7CCB">
        <w:trPr>
          <w:trHeight w:val="558"/>
        </w:trPr>
        <w:tc>
          <w:tcPr>
            <w:tcW w:w="852" w:type="dxa"/>
            <w:shd w:val="clear" w:color="auto" w:fill="auto"/>
            <w:vAlign w:val="center"/>
          </w:tcPr>
          <w:p w:rsidR="00A40CA2" w:rsidRPr="005E7CCB" w:rsidRDefault="00EA3719" w:rsidP="00A40CA2">
            <w:pPr>
              <w:spacing w:before="60" w:after="60"/>
              <w:ind w:right="34"/>
              <w:jc w:val="right"/>
              <w:rPr>
                <w:rFonts w:cs="Arial"/>
                <w:sz w:val="22"/>
              </w:rPr>
            </w:pPr>
            <w:r>
              <w:rPr>
                <w:noProof/>
                <w:lang w:eastAsia="de-DE"/>
              </w:rPr>
              <w:drawing>
                <wp:inline distT="0" distB="0" distL="0" distR="0">
                  <wp:extent cx="375920" cy="264160"/>
                  <wp:effectExtent l="25400" t="0" r="5080" b="0"/>
                  <wp:docPr id="77" name="Bild 77" descr="bege_icon_e_rgb_2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bege_icon_e_rgb_25mm"/>
                          <pic:cNvPicPr>
                            <a:picLocks noChangeAspect="1" noChangeArrowheads="1"/>
                          </pic:cNvPicPr>
                        </pic:nvPicPr>
                        <pic:blipFill>
                          <a:blip r:embed="rId10"/>
                          <a:srcRect/>
                          <a:stretch>
                            <a:fillRect/>
                          </a:stretch>
                        </pic:blipFill>
                        <pic:spPr bwMode="auto">
                          <a:xfrm>
                            <a:off x="0" y="0"/>
                            <a:ext cx="375920" cy="264160"/>
                          </a:xfrm>
                          <a:prstGeom prst="rect">
                            <a:avLst/>
                          </a:prstGeom>
                          <a:noFill/>
                          <a:ln w="9525">
                            <a:noFill/>
                            <a:miter lim="800000"/>
                            <a:headEnd/>
                            <a:tailEnd/>
                          </a:ln>
                        </pic:spPr>
                      </pic:pic>
                    </a:graphicData>
                  </a:graphic>
                </wp:inline>
              </w:drawing>
            </w:r>
          </w:p>
        </w:tc>
        <w:tc>
          <w:tcPr>
            <w:tcW w:w="708" w:type="dxa"/>
            <w:shd w:val="clear" w:color="auto" w:fill="auto"/>
            <w:vAlign w:val="center"/>
          </w:tcPr>
          <w:p w:rsidR="00A40CA2" w:rsidRPr="00B97585" w:rsidRDefault="00A40CA2" w:rsidP="00A40CA2">
            <w:pPr>
              <w:ind w:right="34"/>
              <w:jc w:val="right"/>
              <w:rPr>
                <w:rFonts w:cs="Arial"/>
              </w:rPr>
            </w:pPr>
            <w:r w:rsidRPr="00B97585">
              <w:rPr>
                <w:b/>
              </w:rPr>
              <w:t>20</w:t>
            </w:r>
          </w:p>
        </w:tc>
        <w:tc>
          <w:tcPr>
            <w:tcW w:w="2127" w:type="dxa"/>
            <w:tcBorders>
              <w:right w:val="single" w:sz="4" w:space="0" w:color="auto"/>
            </w:tcBorders>
            <w:shd w:val="clear" w:color="auto" w:fill="auto"/>
            <w:vAlign w:val="center"/>
          </w:tcPr>
          <w:p w:rsidR="00A40CA2" w:rsidRPr="00B97585" w:rsidRDefault="00A40CA2" w:rsidP="00A40CA2">
            <w:pPr>
              <w:spacing w:before="60" w:after="60"/>
              <w:rPr>
                <w:rFonts w:cs="Arial"/>
                <w:b/>
              </w:rPr>
            </w:pPr>
            <w:r w:rsidRPr="00B97585">
              <w:rPr>
                <w:rFonts w:cs="Arial"/>
                <w:b/>
              </w:rPr>
              <w:t xml:space="preserve">Seiltanz </w:t>
            </w:r>
            <w:r w:rsidRPr="00B97585">
              <w:rPr>
                <w:rFonts w:cs="Arial"/>
                <w:sz w:val="20"/>
              </w:rPr>
              <w:t>(Variante)</w:t>
            </w:r>
          </w:p>
        </w:tc>
        <w:tc>
          <w:tcPr>
            <w:tcW w:w="4677" w:type="dxa"/>
            <w:tcBorders>
              <w:left w:val="single" w:sz="4" w:space="0" w:color="auto"/>
            </w:tcBorders>
            <w:shd w:val="clear" w:color="auto" w:fill="auto"/>
            <w:vAlign w:val="center"/>
          </w:tcPr>
          <w:p w:rsidR="00A40CA2" w:rsidRPr="00E56F10" w:rsidRDefault="00A40CA2" w:rsidP="00A40CA2">
            <w:pPr>
              <w:numPr>
                <w:ilvl w:val="0"/>
                <w:numId w:val="4"/>
              </w:numPr>
              <w:ind w:left="317" w:hanging="284"/>
              <w:rPr>
                <w:sz w:val="18"/>
                <w:szCs w:val="18"/>
              </w:rPr>
            </w:pPr>
            <w:r w:rsidRPr="00E56F10">
              <w:rPr>
                <w:sz w:val="18"/>
                <w:szCs w:val="18"/>
              </w:rPr>
              <w:t>Seiltanz</w:t>
            </w:r>
          </w:p>
          <w:p w:rsidR="00A40CA2" w:rsidRPr="00E56F10" w:rsidRDefault="00A40CA2" w:rsidP="00A40CA2">
            <w:pPr>
              <w:numPr>
                <w:ilvl w:val="0"/>
                <w:numId w:val="4"/>
              </w:numPr>
              <w:ind w:left="317" w:hanging="284"/>
              <w:rPr>
                <w:sz w:val="18"/>
                <w:szCs w:val="18"/>
              </w:rPr>
            </w:pPr>
            <w:r w:rsidRPr="00E56F10">
              <w:rPr>
                <w:sz w:val="18"/>
                <w:szCs w:val="18"/>
              </w:rPr>
              <w:t>Über eine Brücke gehen</w:t>
            </w:r>
          </w:p>
          <w:p w:rsidR="00A40CA2" w:rsidRPr="00E56F10" w:rsidRDefault="00A40CA2" w:rsidP="00A40CA2">
            <w:pPr>
              <w:numPr>
                <w:ilvl w:val="0"/>
                <w:numId w:val="4"/>
              </w:numPr>
              <w:ind w:left="317" w:hanging="284"/>
              <w:rPr>
                <w:sz w:val="18"/>
                <w:szCs w:val="18"/>
              </w:rPr>
            </w:pPr>
            <w:r w:rsidRPr="00E56F10">
              <w:rPr>
                <w:sz w:val="18"/>
                <w:szCs w:val="18"/>
              </w:rPr>
              <w:t>Balanceakt</w:t>
            </w:r>
          </w:p>
          <w:p w:rsidR="00A40CA2" w:rsidRPr="003D0768" w:rsidRDefault="00A40CA2" w:rsidP="00A40CA2">
            <w:pPr>
              <w:numPr>
                <w:ilvl w:val="0"/>
                <w:numId w:val="4"/>
              </w:numPr>
              <w:ind w:left="317" w:hanging="284"/>
              <w:rPr>
                <w:sz w:val="18"/>
                <w:szCs w:val="18"/>
              </w:rPr>
            </w:pPr>
            <w:r w:rsidRPr="00E56F10">
              <w:rPr>
                <w:sz w:val="18"/>
                <w:szCs w:val="18"/>
              </w:rPr>
              <w:t>Eine Gruppe führen</w:t>
            </w:r>
          </w:p>
        </w:tc>
        <w:tc>
          <w:tcPr>
            <w:tcW w:w="851" w:type="dxa"/>
            <w:shd w:val="clear" w:color="auto" w:fill="auto"/>
          </w:tcPr>
          <w:p w:rsidR="00A40CA2" w:rsidRPr="005E7CCB" w:rsidRDefault="00A40CA2" w:rsidP="00A40CA2">
            <w:pPr>
              <w:spacing w:before="60" w:after="60"/>
              <w:rPr>
                <w:rFonts w:cs="Arial"/>
                <w:b/>
                <w:sz w:val="22"/>
                <w:szCs w:val="22"/>
              </w:rPr>
            </w:pPr>
          </w:p>
        </w:tc>
        <w:tc>
          <w:tcPr>
            <w:tcW w:w="992" w:type="dxa"/>
            <w:shd w:val="clear" w:color="auto" w:fill="auto"/>
          </w:tcPr>
          <w:p w:rsidR="00A40CA2" w:rsidRPr="005E7CCB" w:rsidRDefault="00A40CA2" w:rsidP="00A40CA2">
            <w:pPr>
              <w:spacing w:before="60" w:after="60"/>
              <w:rPr>
                <w:rFonts w:cs="Arial"/>
                <w:sz w:val="18"/>
                <w:szCs w:val="22"/>
              </w:rPr>
            </w:pPr>
          </w:p>
        </w:tc>
      </w:tr>
      <w:tr w:rsidR="00A40CA2" w:rsidRPr="005E7CCB">
        <w:trPr>
          <w:trHeight w:val="558"/>
        </w:trPr>
        <w:tc>
          <w:tcPr>
            <w:tcW w:w="852" w:type="dxa"/>
            <w:shd w:val="clear" w:color="auto" w:fill="auto"/>
            <w:vAlign w:val="center"/>
          </w:tcPr>
          <w:p w:rsidR="00A40CA2" w:rsidRPr="005E7CCB" w:rsidRDefault="00EA3719" w:rsidP="00A40CA2">
            <w:pPr>
              <w:spacing w:before="60" w:after="60"/>
              <w:ind w:right="34"/>
              <w:jc w:val="right"/>
              <w:rPr>
                <w:rFonts w:cs="Arial"/>
                <w:sz w:val="22"/>
              </w:rPr>
            </w:pPr>
            <w:r>
              <w:rPr>
                <w:noProof/>
                <w:lang w:eastAsia="de-DE"/>
              </w:rPr>
              <w:drawing>
                <wp:inline distT="0" distB="0" distL="0" distR="0">
                  <wp:extent cx="375920" cy="264160"/>
                  <wp:effectExtent l="25400" t="0" r="5080" b="0"/>
                  <wp:docPr id="78" name="Bild 78" descr="bege_icon_e_rgb_2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bege_icon_e_rgb_25mm"/>
                          <pic:cNvPicPr>
                            <a:picLocks noChangeAspect="1" noChangeArrowheads="1"/>
                          </pic:cNvPicPr>
                        </pic:nvPicPr>
                        <pic:blipFill>
                          <a:blip r:embed="rId10"/>
                          <a:srcRect/>
                          <a:stretch>
                            <a:fillRect/>
                          </a:stretch>
                        </pic:blipFill>
                        <pic:spPr bwMode="auto">
                          <a:xfrm>
                            <a:off x="0" y="0"/>
                            <a:ext cx="375920" cy="264160"/>
                          </a:xfrm>
                          <a:prstGeom prst="rect">
                            <a:avLst/>
                          </a:prstGeom>
                          <a:noFill/>
                          <a:ln w="9525">
                            <a:noFill/>
                            <a:miter lim="800000"/>
                            <a:headEnd/>
                            <a:tailEnd/>
                          </a:ln>
                        </pic:spPr>
                      </pic:pic>
                    </a:graphicData>
                  </a:graphic>
                </wp:inline>
              </w:drawing>
            </w:r>
          </w:p>
        </w:tc>
        <w:tc>
          <w:tcPr>
            <w:tcW w:w="708" w:type="dxa"/>
            <w:shd w:val="clear" w:color="auto" w:fill="auto"/>
            <w:vAlign w:val="center"/>
          </w:tcPr>
          <w:p w:rsidR="00A40CA2" w:rsidRPr="00B97585" w:rsidRDefault="00A40CA2" w:rsidP="00A40CA2">
            <w:pPr>
              <w:ind w:right="34"/>
              <w:jc w:val="right"/>
              <w:rPr>
                <w:rFonts w:cs="Arial"/>
              </w:rPr>
            </w:pPr>
            <w:r w:rsidRPr="00B97585">
              <w:rPr>
                <w:b/>
              </w:rPr>
              <w:t>8</w:t>
            </w:r>
          </w:p>
        </w:tc>
        <w:tc>
          <w:tcPr>
            <w:tcW w:w="2127" w:type="dxa"/>
            <w:tcBorders>
              <w:right w:val="single" w:sz="4" w:space="0" w:color="auto"/>
            </w:tcBorders>
            <w:shd w:val="clear" w:color="auto" w:fill="auto"/>
            <w:vAlign w:val="center"/>
          </w:tcPr>
          <w:p w:rsidR="00A40CA2" w:rsidRPr="00B97585" w:rsidRDefault="00A40CA2" w:rsidP="00A40CA2">
            <w:pPr>
              <w:spacing w:before="60" w:after="60"/>
              <w:rPr>
                <w:rFonts w:cs="Arial"/>
                <w:b/>
              </w:rPr>
            </w:pPr>
            <w:r w:rsidRPr="00B97585">
              <w:rPr>
                <w:rFonts w:cs="Arial"/>
                <w:b/>
              </w:rPr>
              <w:t>Gordischer Knoten</w:t>
            </w:r>
          </w:p>
        </w:tc>
        <w:tc>
          <w:tcPr>
            <w:tcW w:w="4677" w:type="dxa"/>
            <w:tcBorders>
              <w:left w:val="single" w:sz="4" w:space="0" w:color="auto"/>
            </w:tcBorders>
            <w:shd w:val="clear" w:color="auto" w:fill="auto"/>
            <w:vAlign w:val="center"/>
          </w:tcPr>
          <w:p w:rsidR="00A40CA2" w:rsidRPr="009827A3" w:rsidRDefault="00A40CA2" w:rsidP="00A40CA2">
            <w:pPr>
              <w:numPr>
                <w:ilvl w:val="0"/>
                <w:numId w:val="4"/>
              </w:numPr>
              <w:ind w:left="317" w:hanging="284"/>
              <w:rPr>
                <w:sz w:val="18"/>
                <w:szCs w:val="18"/>
              </w:rPr>
            </w:pPr>
            <w:r w:rsidRPr="009827A3">
              <w:rPr>
                <w:sz w:val="18"/>
                <w:szCs w:val="18"/>
              </w:rPr>
              <w:t>Zufallsgruppe im Abenteuer</w:t>
            </w:r>
          </w:p>
          <w:p w:rsidR="00A40CA2" w:rsidRPr="009827A3" w:rsidRDefault="00A40CA2" w:rsidP="00A40CA2">
            <w:pPr>
              <w:numPr>
                <w:ilvl w:val="0"/>
                <w:numId w:val="4"/>
              </w:numPr>
              <w:ind w:left="317" w:hanging="284"/>
              <w:rPr>
                <w:sz w:val="18"/>
                <w:szCs w:val="18"/>
              </w:rPr>
            </w:pPr>
            <w:r w:rsidRPr="009827A3">
              <w:rPr>
                <w:sz w:val="18"/>
                <w:szCs w:val="18"/>
              </w:rPr>
              <w:t>Ausweg suchen / Klare Gedanken fassen</w:t>
            </w:r>
          </w:p>
          <w:p w:rsidR="00A40CA2" w:rsidRPr="003D0768" w:rsidRDefault="00A40CA2" w:rsidP="00A40CA2">
            <w:pPr>
              <w:numPr>
                <w:ilvl w:val="0"/>
                <w:numId w:val="4"/>
              </w:numPr>
              <w:ind w:left="317" w:hanging="284"/>
              <w:rPr>
                <w:sz w:val="18"/>
                <w:szCs w:val="18"/>
              </w:rPr>
            </w:pPr>
            <w:r w:rsidRPr="009827A3">
              <w:rPr>
                <w:sz w:val="18"/>
                <w:szCs w:val="18"/>
              </w:rPr>
              <w:t>Rätsel lösen mit der ganzen Gruppe</w:t>
            </w:r>
          </w:p>
        </w:tc>
        <w:tc>
          <w:tcPr>
            <w:tcW w:w="851" w:type="dxa"/>
            <w:shd w:val="clear" w:color="auto" w:fill="auto"/>
          </w:tcPr>
          <w:p w:rsidR="00A40CA2" w:rsidRPr="005E7CCB" w:rsidRDefault="00A40CA2" w:rsidP="00A40CA2">
            <w:pPr>
              <w:spacing w:before="60" w:after="60"/>
              <w:rPr>
                <w:rFonts w:cs="Arial"/>
                <w:b/>
                <w:sz w:val="22"/>
                <w:szCs w:val="22"/>
              </w:rPr>
            </w:pPr>
          </w:p>
        </w:tc>
        <w:tc>
          <w:tcPr>
            <w:tcW w:w="992" w:type="dxa"/>
            <w:shd w:val="clear" w:color="auto" w:fill="auto"/>
          </w:tcPr>
          <w:p w:rsidR="00A40CA2" w:rsidRPr="005E7CCB" w:rsidRDefault="00A40CA2" w:rsidP="00A40CA2">
            <w:pPr>
              <w:spacing w:before="60" w:after="60"/>
              <w:rPr>
                <w:rFonts w:cs="Arial"/>
                <w:sz w:val="18"/>
                <w:szCs w:val="22"/>
              </w:rPr>
            </w:pPr>
          </w:p>
        </w:tc>
      </w:tr>
      <w:tr w:rsidR="00A40CA2" w:rsidRPr="005E7CCB">
        <w:trPr>
          <w:trHeight w:val="558"/>
        </w:trPr>
        <w:tc>
          <w:tcPr>
            <w:tcW w:w="852" w:type="dxa"/>
            <w:shd w:val="clear" w:color="auto" w:fill="auto"/>
            <w:vAlign w:val="center"/>
          </w:tcPr>
          <w:p w:rsidR="00A40CA2" w:rsidRPr="003D0768" w:rsidRDefault="00EA3719" w:rsidP="00A40CA2">
            <w:pPr>
              <w:spacing w:before="60" w:after="60"/>
              <w:ind w:right="34"/>
              <w:jc w:val="right"/>
              <w:rPr>
                <w:rFonts w:cs="Arial"/>
                <w:sz w:val="22"/>
                <w:highlight w:val="yellow"/>
              </w:rPr>
            </w:pPr>
            <w:r>
              <w:rPr>
                <w:noProof/>
                <w:lang w:eastAsia="de-DE"/>
              </w:rPr>
              <w:drawing>
                <wp:inline distT="0" distB="0" distL="0" distR="0">
                  <wp:extent cx="375920" cy="264160"/>
                  <wp:effectExtent l="25400" t="0" r="5080" b="0"/>
                  <wp:docPr id="79" name="Bild 79" descr="bege_icon_e_rgb_2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bege_icon_e_rgb_25mm"/>
                          <pic:cNvPicPr>
                            <a:picLocks noChangeAspect="1" noChangeArrowheads="1"/>
                          </pic:cNvPicPr>
                        </pic:nvPicPr>
                        <pic:blipFill>
                          <a:blip r:embed="rId10"/>
                          <a:srcRect/>
                          <a:stretch>
                            <a:fillRect/>
                          </a:stretch>
                        </pic:blipFill>
                        <pic:spPr bwMode="auto">
                          <a:xfrm>
                            <a:off x="0" y="0"/>
                            <a:ext cx="375920" cy="264160"/>
                          </a:xfrm>
                          <a:prstGeom prst="rect">
                            <a:avLst/>
                          </a:prstGeom>
                          <a:noFill/>
                          <a:ln w="9525">
                            <a:noFill/>
                            <a:miter lim="800000"/>
                            <a:headEnd/>
                            <a:tailEnd/>
                          </a:ln>
                        </pic:spPr>
                      </pic:pic>
                    </a:graphicData>
                  </a:graphic>
                </wp:inline>
              </w:drawing>
            </w:r>
          </w:p>
        </w:tc>
        <w:tc>
          <w:tcPr>
            <w:tcW w:w="708" w:type="dxa"/>
            <w:shd w:val="clear" w:color="auto" w:fill="auto"/>
            <w:vAlign w:val="center"/>
          </w:tcPr>
          <w:p w:rsidR="00A40CA2" w:rsidRPr="00B97585" w:rsidRDefault="00A40CA2" w:rsidP="00A40CA2">
            <w:pPr>
              <w:ind w:right="34"/>
              <w:jc w:val="right"/>
              <w:rPr>
                <w:rFonts w:cs="Arial"/>
              </w:rPr>
            </w:pPr>
            <w:r w:rsidRPr="00B97585">
              <w:rPr>
                <w:b/>
              </w:rPr>
              <w:t>17</w:t>
            </w:r>
          </w:p>
        </w:tc>
        <w:tc>
          <w:tcPr>
            <w:tcW w:w="2127" w:type="dxa"/>
            <w:tcBorders>
              <w:right w:val="single" w:sz="4" w:space="0" w:color="auto"/>
            </w:tcBorders>
            <w:shd w:val="clear" w:color="auto" w:fill="auto"/>
            <w:vAlign w:val="center"/>
          </w:tcPr>
          <w:p w:rsidR="00A40CA2" w:rsidRPr="00B97585" w:rsidRDefault="00A40CA2" w:rsidP="00A40CA2">
            <w:pPr>
              <w:spacing w:before="60" w:after="60"/>
              <w:rPr>
                <w:rFonts w:cs="Arial"/>
                <w:b/>
              </w:rPr>
            </w:pPr>
            <w:r w:rsidRPr="00B97585">
              <w:rPr>
                <w:rFonts w:cs="Arial"/>
                <w:b/>
              </w:rPr>
              <w:t>Sitzkreis</w:t>
            </w:r>
          </w:p>
        </w:tc>
        <w:tc>
          <w:tcPr>
            <w:tcW w:w="4677" w:type="dxa"/>
            <w:tcBorders>
              <w:left w:val="single" w:sz="4" w:space="0" w:color="auto"/>
            </w:tcBorders>
            <w:shd w:val="clear" w:color="auto" w:fill="auto"/>
            <w:vAlign w:val="center"/>
          </w:tcPr>
          <w:p w:rsidR="00A40CA2" w:rsidRPr="00E56F10" w:rsidRDefault="00A40CA2" w:rsidP="00A40CA2">
            <w:pPr>
              <w:numPr>
                <w:ilvl w:val="0"/>
                <w:numId w:val="4"/>
              </w:numPr>
              <w:ind w:left="317" w:hanging="284"/>
              <w:rPr>
                <w:sz w:val="18"/>
                <w:szCs w:val="18"/>
              </w:rPr>
            </w:pPr>
            <w:r w:rsidRPr="00E56F10">
              <w:rPr>
                <w:sz w:val="18"/>
                <w:szCs w:val="18"/>
              </w:rPr>
              <w:t>Sich aufeinander verlassen können</w:t>
            </w:r>
          </w:p>
          <w:p w:rsidR="00A40CA2" w:rsidRPr="00E56F10" w:rsidRDefault="00A40CA2" w:rsidP="00A40CA2">
            <w:pPr>
              <w:numPr>
                <w:ilvl w:val="0"/>
                <w:numId w:val="4"/>
              </w:numPr>
              <w:ind w:left="317" w:hanging="284"/>
              <w:rPr>
                <w:sz w:val="18"/>
                <w:szCs w:val="18"/>
              </w:rPr>
            </w:pPr>
            <w:r w:rsidRPr="00E56F10">
              <w:rPr>
                <w:sz w:val="18"/>
                <w:szCs w:val="18"/>
              </w:rPr>
              <w:t>Sich ausruhen</w:t>
            </w:r>
          </w:p>
          <w:p w:rsidR="00A40CA2" w:rsidRPr="003D0768" w:rsidRDefault="00A40CA2" w:rsidP="00A40CA2">
            <w:pPr>
              <w:numPr>
                <w:ilvl w:val="0"/>
                <w:numId w:val="4"/>
              </w:numPr>
              <w:ind w:left="317" w:hanging="284"/>
              <w:rPr>
                <w:sz w:val="18"/>
                <w:szCs w:val="18"/>
              </w:rPr>
            </w:pPr>
            <w:r w:rsidRPr="00E56F10">
              <w:rPr>
                <w:sz w:val="18"/>
                <w:szCs w:val="18"/>
              </w:rPr>
              <w:t>Gemeinsam etwas aufbauen</w:t>
            </w:r>
          </w:p>
        </w:tc>
        <w:tc>
          <w:tcPr>
            <w:tcW w:w="851" w:type="dxa"/>
            <w:shd w:val="clear" w:color="auto" w:fill="auto"/>
          </w:tcPr>
          <w:p w:rsidR="00A40CA2" w:rsidRPr="005E7CCB" w:rsidRDefault="00A40CA2" w:rsidP="00A40CA2">
            <w:pPr>
              <w:spacing w:before="60" w:after="60"/>
              <w:rPr>
                <w:rFonts w:cs="Arial"/>
                <w:b/>
                <w:sz w:val="22"/>
                <w:szCs w:val="22"/>
              </w:rPr>
            </w:pPr>
          </w:p>
        </w:tc>
        <w:tc>
          <w:tcPr>
            <w:tcW w:w="992" w:type="dxa"/>
            <w:shd w:val="clear" w:color="auto" w:fill="auto"/>
          </w:tcPr>
          <w:p w:rsidR="00A40CA2" w:rsidRPr="005E7CCB" w:rsidRDefault="00A40CA2" w:rsidP="00A40CA2">
            <w:pPr>
              <w:spacing w:before="60" w:after="60"/>
              <w:rPr>
                <w:rFonts w:cs="Arial"/>
                <w:sz w:val="18"/>
                <w:szCs w:val="22"/>
              </w:rPr>
            </w:pPr>
          </w:p>
        </w:tc>
      </w:tr>
      <w:tr w:rsidR="00A40CA2" w:rsidRPr="005E7CCB">
        <w:trPr>
          <w:trHeight w:val="558"/>
        </w:trPr>
        <w:tc>
          <w:tcPr>
            <w:tcW w:w="852" w:type="dxa"/>
            <w:shd w:val="clear" w:color="auto" w:fill="auto"/>
            <w:vAlign w:val="center"/>
          </w:tcPr>
          <w:p w:rsidR="00A40CA2" w:rsidRDefault="00EA3719" w:rsidP="00A40CA2">
            <w:pPr>
              <w:spacing w:before="60" w:after="60"/>
              <w:ind w:right="34"/>
              <w:jc w:val="right"/>
            </w:pPr>
            <w:r>
              <w:rPr>
                <w:b/>
                <w:noProof/>
                <w:sz w:val="28"/>
                <w:szCs w:val="28"/>
                <w:lang w:eastAsia="de-DE"/>
              </w:rPr>
              <w:drawing>
                <wp:inline distT="0" distB="0" distL="0" distR="0">
                  <wp:extent cx="386080" cy="274320"/>
                  <wp:effectExtent l="25400" t="0" r="0" b="0"/>
                  <wp:docPr id="80" name="Grafik 1" descr=":::::Icons:BEGE_ICONS_K-E-L-A-P_Pixel:K_Pixel:bege_icon_k_rgb_50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Icons:BEGE_ICONS_K-E-L-A-P_Pixel:K_Pixel:bege_icon_k_rgb_50mm.jpg"/>
                          <pic:cNvPicPr>
                            <a:picLocks noChangeAspect="1" noChangeArrowheads="1"/>
                          </pic:cNvPicPr>
                        </pic:nvPicPr>
                        <pic:blipFill>
                          <a:blip r:embed="rId11"/>
                          <a:srcRect/>
                          <a:stretch>
                            <a:fillRect/>
                          </a:stretch>
                        </pic:blipFill>
                        <pic:spPr bwMode="auto">
                          <a:xfrm>
                            <a:off x="0" y="0"/>
                            <a:ext cx="386080" cy="274320"/>
                          </a:xfrm>
                          <a:prstGeom prst="rect">
                            <a:avLst/>
                          </a:prstGeom>
                          <a:noFill/>
                          <a:ln w="9525">
                            <a:noFill/>
                            <a:miter lim="800000"/>
                            <a:headEnd/>
                            <a:tailEnd/>
                          </a:ln>
                        </pic:spPr>
                      </pic:pic>
                    </a:graphicData>
                  </a:graphic>
                </wp:inline>
              </w:drawing>
            </w:r>
          </w:p>
        </w:tc>
        <w:tc>
          <w:tcPr>
            <w:tcW w:w="708" w:type="dxa"/>
            <w:shd w:val="clear" w:color="auto" w:fill="auto"/>
            <w:vAlign w:val="center"/>
          </w:tcPr>
          <w:p w:rsidR="00A40CA2" w:rsidRPr="005E7CCB" w:rsidRDefault="00A40CA2" w:rsidP="00A40CA2">
            <w:pPr>
              <w:ind w:right="34"/>
              <w:jc w:val="right"/>
              <w:rPr>
                <w:b/>
              </w:rPr>
            </w:pPr>
            <w:r>
              <w:rPr>
                <w:b/>
              </w:rPr>
              <w:t>23</w:t>
            </w:r>
          </w:p>
        </w:tc>
        <w:tc>
          <w:tcPr>
            <w:tcW w:w="2127" w:type="dxa"/>
            <w:tcBorders>
              <w:right w:val="single" w:sz="4" w:space="0" w:color="auto"/>
            </w:tcBorders>
            <w:shd w:val="clear" w:color="auto" w:fill="auto"/>
            <w:vAlign w:val="center"/>
          </w:tcPr>
          <w:p w:rsidR="00A40CA2" w:rsidRPr="005E7CCB" w:rsidRDefault="00A40CA2" w:rsidP="00A40CA2">
            <w:pPr>
              <w:spacing w:before="60" w:after="60"/>
              <w:rPr>
                <w:rFonts w:cs="Arial"/>
                <w:b/>
              </w:rPr>
            </w:pPr>
            <w:r>
              <w:rPr>
                <w:rFonts w:cs="Arial"/>
                <w:b/>
              </w:rPr>
              <w:t>gehen auf dünnem Eis</w:t>
            </w:r>
          </w:p>
        </w:tc>
        <w:tc>
          <w:tcPr>
            <w:tcW w:w="4677" w:type="dxa"/>
            <w:tcBorders>
              <w:left w:val="single" w:sz="4" w:space="0" w:color="auto"/>
            </w:tcBorders>
            <w:shd w:val="clear" w:color="auto" w:fill="auto"/>
            <w:vAlign w:val="center"/>
          </w:tcPr>
          <w:p w:rsidR="00A40CA2" w:rsidRPr="006A5F60" w:rsidRDefault="00A40CA2" w:rsidP="00A40CA2">
            <w:pPr>
              <w:numPr>
                <w:ilvl w:val="0"/>
                <w:numId w:val="4"/>
              </w:numPr>
              <w:ind w:left="317" w:hanging="284"/>
              <w:rPr>
                <w:sz w:val="18"/>
                <w:szCs w:val="18"/>
              </w:rPr>
            </w:pPr>
            <w:r w:rsidRPr="006A5F60">
              <w:rPr>
                <w:sz w:val="18"/>
                <w:szCs w:val="18"/>
              </w:rPr>
              <w:t>Selbstkontrolle</w:t>
            </w:r>
          </w:p>
          <w:p w:rsidR="00A40CA2" w:rsidRPr="006A5F60" w:rsidRDefault="00A40CA2" w:rsidP="00A40CA2">
            <w:pPr>
              <w:numPr>
                <w:ilvl w:val="0"/>
                <w:numId w:val="4"/>
              </w:numPr>
              <w:ind w:left="317" w:hanging="284"/>
              <w:rPr>
                <w:sz w:val="18"/>
                <w:szCs w:val="18"/>
              </w:rPr>
            </w:pPr>
            <w:r w:rsidRPr="006A5F60">
              <w:rPr>
                <w:sz w:val="18"/>
                <w:szCs w:val="18"/>
              </w:rPr>
              <w:t>Gefährliche Situation sorgfältig angehen</w:t>
            </w:r>
          </w:p>
          <w:p w:rsidR="00A40CA2" w:rsidRPr="006A5F60" w:rsidRDefault="00A40CA2" w:rsidP="00A40CA2">
            <w:pPr>
              <w:numPr>
                <w:ilvl w:val="0"/>
                <w:numId w:val="4"/>
              </w:numPr>
              <w:ind w:left="317" w:hanging="284"/>
              <w:rPr>
                <w:sz w:val="18"/>
                <w:szCs w:val="18"/>
              </w:rPr>
            </w:pPr>
            <w:r w:rsidRPr="006A5F60">
              <w:rPr>
                <w:sz w:val="18"/>
                <w:szCs w:val="18"/>
              </w:rPr>
              <w:t>Lautlosigkeit</w:t>
            </w:r>
          </w:p>
          <w:p w:rsidR="00A40CA2" w:rsidRPr="00533C39" w:rsidRDefault="00A40CA2" w:rsidP="00A40CA2">
            <w:pPr>
              <w:numPr>
                <w:ilvl w:val="0"/>
                <w:numId w:val="4"/>
              </w:numPr>
              <w:ind w:left="317" w:hanging="284"/>
              <w:rPr>
                <w:sz w:val="18"/>
                <w:szCs w:val="18"/>
              </w:rPr>
            </w:pPr>
            <w:r w:rsidRPr="006A5F60">
              <w:rPr>
                <w:sz w:val="18"/>
                <w:szCs w:val="18"/>
              </w:rPr>
              <w:t>Sich Anschleichen oder Wegschleichen</w:t>
            </w:r>
          </w:p>
        </w:tc>
        <w:tc>
          <w:tcPr>
            <w:tcW w:w="851" w:type="dxa"/>
            <w:shd w:val="clear" w:color="auto" w:fill="auto"/>
          </w:tcPr>
          <w:p w:rsidR="00A40CA2" w:rsidRPr="005E7CCB" w:rsidRDefault="00A40CA2" w:rsidP="00A40CA2">
            <w:pPr>
              <w:spacing w:before="60" w:after="60"/>
              <w:rPr>
                <w:rFonts w:cs="Arial"/>
                <w:b/>
                <w:sz w:val="22"/>
                <w:szCs w:val="22"/>
              </w:rPr>
            </w:pPr>
          </w:p>
        </w:tc>
        <w:tc>
          <w:tcPr>
            <w:tcW w:w="992" w:type="dxa"/>
            <w:shd w:val="clear" w:color="auto" w:fill="auto"/>
          </w:tcPr>
          <w:p w:rsidR="00A40CA2" w:rsidRPr="005E7CCB" w:rsidRDefault="00A40CA2" w:rsidP="00A40CA2">
            <w:pPr>
              <w:spacing w:before="60" w:after="60"/>
              <w:rPr>
                <w:rFonts w:cs="Arial"/>
                <w:sz w:val="18"/>
                <w:szCs w:val="22"/>
              </w:rPr>
            </w:pPr>
          </w:p>
        </w:tc>
      </w:tr>
      <w:tr w:rsidR="00A40CA2" w:rsidRPr="005E7CCB">
        <w:trPr>
          <w:trHeight w:val="558"/>
        </w:trPr>
        <w:tc>
          <w:tcPr>
            <w:tcW w:w="852" w:type="dxa"/>
            <w:shd w:val="clear" w:color="auto" w:fill="auto"/>
            <w:vAlign w:val="center"/>
          </w:tcPr>
          <w:p w:rsidR="00A40CA2" w:rsidRDefault="00EA3719" w:rsidP="00A40CA2">
            <w:pPr>
              <w:spacing w:before="60" w:after="60"/>
              <w:ind w:right="34"/>
              <w:jc w:val="right"/>
            </w:pPr>
            <w:r>
              <w:rPr>
                <w:b/>
                <w:noProof/>
                <w:sz w:val="28"/>
                <w:szCs w:val="28"/>
                <w:lang w:eastAsia="de-DE"/>
              </w:rPr>
              <w:drawing>
                <wp:inline distT="0" distB="0" distL="0" distR="0">
                  <wp:extent cx="386080" cy="274320"/>
                  <wp:effectExtent l="25400" t="0" r="0" b="0"/>
                  <wp:docPr id="81" name="Grafik 1" descr=":::::Icons:BEGE_ICONS_K-E-L-A-P_Pixel:K_Pixel:bege_icon_k_rgb_50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Icons:BEGE_ICONS_K-E-L-A-P_Pixel:K_Pixel:bege_icon_k_rgb_50mm.jpg"/>
                          <pic:cNvPicPr>
                            <a:picLocks noChangeAspect="1" noChangeArrowheads="1"/>
                          </pic:cNvPicPr>
                        </pic:nvPicPr>
                        <pic:blipFill>
                          <a:blip r:embed="rId11"/>
                          <a:srcRect/>
                          <a:stretch>
                            <a:fillRect/>
                          </a:stretch>
                        </pic:blipFill>
                        <pic:spPr bwMode="auto">
                          <a:xfrm>
                            <a:off x="0" y="0"/>
                            <a:ext cx="386080" cy="274320"/>
                          </a:xfrm>
                          <a:prstGeom prst="rect">
                            <a:avLst/>
                          </a:prstGeom>
                          <a:noFill/>
                          <a:ln w="9525">
                            <a:noFill/>
                            <a:miter lim="800000"/>
                            <a:headEnd/>
                            <a:tailEnd/>
                          </a:ln>
                        </pic:spPr>
                      </pic:pic>
                    </a:graphicData>
                  </a:graphic>
                </wp:inline>
              </w:drawing>
            </w:r>
          </w:p>
        </w:tc>
        <w:tc>
          <w:tcPr>
            <w:tcW w:w="708" w:type="dxa"/>
            <w:shd w:val="clear" w:color="auto" w:fill="auto"/>
            <w:vAlign w:val="center"/>
          </w:tcPr>
          <w:p w:rsidR="00A40CA2" w:rsidRPr="005E7CCB" w:rsidRDefault="00A40CA2" w:rsidP="00A40CA2">
            <w:pPr>
              <w:ind w:right="34"/>
              <w:jc w:val="right"/>
              <w:rPr>
                <w:b/>
              </w:rPr>
            </w:pPr>
            <w:r>
              <w:rPr>
                <w:b/>
              </w:rPr>
              <w:t>9</w:t>
            </w:r>
          </w:p>
        </w:tc>
        <w:tc>
          <w:tcPr>
            <w:tcW w:w="2127" w:type="dxa"/>
            <w:tcBorders>
              <w:right w:val="single" w:sz="4" w:space="0" w:color="auto"/>
            </w:tcBorders>
            <w:shd w:val="clear" w:color="auto" w:fill="auto"/>
            <w:vAlign w:val="center"/>
          </w:tcPr>
          <w:p w:rsidR="00A40CA2" w:rsidRPr="005E7CCB" w:rsidRDefault="00A40CA2" w:rsidP="00A40CA2">
            <w:pPr>
              <w:spacing w:before="60" w:after="60"/>
              <w:rPr>
                <w:rFonts w:cs="Arial"/>
                <w:b/>
              </w:rPr>
            </w:pPr>
            <w:r>
              <w:rPr>
                <w:rFonts w:cs="Arial"/>
                <w:b/>
              </w:rPr>
              <w:t>Körper kennen</w:t>
            </w:r>
          </w:p>
        </w:tc>
        <w:tc>
          <w:tcPr>
            <w:tcW w:w="4677" w:type="dxa"/>
            <w:tcBorders>
              <w:left w:val="single" w:sz="4" w:space="0" w:color="auto"/>
            </w:tcBorders>
            <w:shd w:val="clear" w:color="auto" w:fill="auto"/>
            <w:vAlign w:val="center"/>
          </w:tcPr>
          <w:p w:rsidR="00A40CA2" w:rsidRPr="006A5F60" w:rsidRDefault="00A40CA2" w:rsidP="00A40CA2">
            <w:pPr>
              <w:numPr>
                <w:ilvl w:val="0"/>
                <w:numId w:val="4"/>
              </w:numPr>
              <w:ind w:left="317" w:hanging="284"/>
              <w:rPr>
                <w:sz w:val="18"/>
                <w:szCs w:val="18"/>
              </w:rPr>
            </w:pPr>
            <w:r w:rsidRPr="006A5F60">
              <w:rPr>
                <w:sz w:val="18"/>
                <w:szCs w:val="18"/>
              </w:rPr>
              <w:t>Ich kenne mich selber</w:t>
            </w:r>
          </w:p>
          <w:p w:rsidR="00A40CA2" w:rsidRPr="006A5F60" w:rsidRDefault="00A40CA2" w:rsidP="00A40CA2">
            <w:pPr>
              <w:numPr>
                <w:ilvl w:val="0"/>
                <w:numId w:val="4"/>
              </w:numPr>
              <w:ind w:left="317" w:hanging="284"/>
              <w:rPr>
                <w:sz w:val="18"/>
                <w:szCs w:val="18"/>
              </w:rPr>
            </w:pPr>
            <w:r w:rsidRPr="006A5F60">
              <w:rPr>
                <w:sz w:val="18"/>
                <w:szCs w:val="18"/>
              </w:rPr>
              <w:t xml:space="preserve">Ich </w:t>
            </w:r>
            <w:proofErr w:type="spellStart"/>
            <w:r w:rsidRPr="006A5F60">
              <w:rPr>
                <w:sz w:val="18"/>
                <w:szCs w:val="18"/>
              </w:rPr>
              <w:t>weiss</w:t>
            </w:r>
            <w:proofErr w:type="spellEnd"/>
            <w:r w:rsidRPr="006A5F60">
              <w:rPr>
                <w:sz w:val="18"/>
                <w:szCs w:val="18"/>
              </w:rPr>
              <w:t>, was alles zu mir gehört.</w:t>
            </w:r>
          </w:p>
          <w:p w:rsidR="00A40CA2" w:rsidRPr="006A5F60" w:rsidRDefault="00A40CA2" w:rsidP="00A40CA2">
            <w:pPr>
              <w:numPr>
                <w:ilvl w:val="0"/>
                <w:numId w:val="4"/>
              </w:numPr>
              <w:ind w:left="317" w:hanging="284"/>
              <w:rPr>
                <w:sz w:val="18"/>
                <w:szCs w:val="18"/>
              </w:rPr>
            </w:pPr>
            <w:r w:rsidRPr="006A5F60">
              <w:rPr>
                <w:sz w:val="18"/>
                <w:szCs w:val="18"/>
              </w:rPr>
              <w:t>Ich kann immer mehr über mich erfahren</w:t>
            </w:r>
          </w:p>
          <w:p w:rsidR="00A40CA2" w:rsidRPr="006A5F60" w:rsidRDefault="00A40CA2" w:rsidP="00A40CA2">
            <w:pPr>
              <w:numPr>
                <w:ilvl w:val="0"/>
                <w:numId w:val="4"/>
              </w:numPr>
              <w:ind w:left="317" w:hanging="284"/>
              <w:rPr>
                <w:sz w:val="18"/>
                <w:szCs w:val="18"/>
              </w:rPr>
            </w:pPr>
            <w:r w:rsidRPr="006A5F60">
              <w:rPr>
                <w:sz w:val="18"/>
                <w:szCs w:val="18"/>
              </w:rPr>
              <w:t>Ich habe Kontrolle über meinen Körper</w:t>
            </w:r>
          </w:p>
        </w:tc>
        <w:tc>
          <w:tcPr>
            <w:tcW w:w="851" w:type="dxa"/>
            <w:shd w:val="clear" w:color="auto" w:fill="auto"/>
          </w:tcPr>
          <w:p w:rsidR="00A40CA2" w:rsidRPr="005E7CCB" w:rsidRDefault="00A40CA2" w:rsidP="00A40CA2">
            <w:pPr>
              <w:spacing w:before="60" w:after="60"/>
              <w:rPr>
                <w:rFonts w:cs="Arial"/>
                <w:b/>
                <w:sz w:val="22"/>
                <w:szCs w:val="22"/>
              </w:rPr>
            </w:pPr>
          </w:p>
        </w:tc>
        <w:tc>
          <w:tcPr>
            <w:tcW w:w="992" w:type="dxa"/>
            <w:shd w:val="clear" w:color="auto" w:fill="auto"/>
          </w:tcPr>
          <w:p w:rsidR="00A40CA2" w:rsidRPr="005E7CCB" w:rsidRDefault="00A40CA2" w:rsidP="00A40CA2">
            <w:pPr>
              <w:spacing w:before="60" w:after="60"/>
              <w:rPr>
                <w:rFonts w:cs="Arial"/>
                <w:sz w:val="18"/>
                <w:szCs w:val="22"/>
              </w:rPr>
            </w:pPr>
          </w:p>
        </w:tc>
      </w:tr>
      <w:tr w:rsidR="00A40CA2" w:rsidRPr="005E7CCB">
        <w:trPr>
          <w:trHeight w:val="558"/>
        </w:trPr>
        <w:tc>
          <w:tcPr>
            <w:tcW w:w="852" w:type="dxa"/>
            <w:shd w:val="clear" w:color="auto" w:fill="auto"/>
            <w:vAlign w:val="center"/>
          </w:tcPr>
          <w:p w:rsidR="00A40CA2" w:rsidRPr="00C134B5" w:rsidRDefault="00EA3719" w:rsidP="00A40CA2">
            <w:pPr>
              <w:spacing w:before="60" w:after="60"/>
              <w:ind w:right="34"/>
              <w:jc w:val="right"/>
              <w:rPr>
                <w:b/>
                <w:noProof/>
                <w:sz w:val="28"/>
                <w:szCs w:val="28"/>
                <w:lang w:val="de-CH" w:eastAsia="de-CH"/>
              </w:rPr>
            </w:pPr>
            <w:r>
              <w:rPr>
                <w:b/>
                <w:noProof/>
                <w:sz w:val="28"/>
                <w:szCs w:val="28"/>
                <w:lang w:eastAsia="de-DE"/>
              </w:rPr>
              <w:drawing>
                <wp:inline distT="0" distB="0" distL="0" distR="0">
                  <wp:extent cx="386080" cy="274320"/>
                  <wp:effectExtent l="25400" t="0" r="0" b="0"/>
                  <wp:docPr id="82" name="Grafik 1" descr=":::::Icons:BEGE_ICONS_K-E-L-A-P_Pixel:K_Pixel:bege_icon_k_rgb_50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Icons:BEGE_ICONS_K-E-L-A-P_Pixel:K_Pixel:bege_icon_k_rgb_50mm.jpg"/>
                          <pic:cNvPicPr>
                            <a:picLocks noChangeAspect="1" noChangeArrowheads="1"/>
                          </pic:cNvPicPr>
                        </pic:nvPicPr>
                        <pic:blipFill>
                          <a:blip r:embed="rId11"/>
                          <a:srcRect/>
                          <a:stretch>
                            <a:fillRect/>
                          </a:stretch>
                        </pic:blipFill>
                        <pic:spPr bwMode="auto">
                          <a:xfrm>
                            <a:off x="0" y="0"/>
                            <a:ext cx="386080" cy="274320"/>
                          </a:xfrm>
                          <a:prstGeom prst="rect">
                            <a:avLst/>
                          </a:prstGeom>
                          <a:noFill/>
                          <a:ln w="9525">
                            <a:noFill/>
                            <a:miter lim="800000"/>
                            <a:headEnd/>
                            <a:tailEnd/>
                          </a:ln>
                        </pic:spPr>
                      </pic:pic>
                    </a:graphicData>
                  </a:graphic>
                </wp:inline>
              </w:drawing>
            </w:r>
          </w:p>
        </w:tc>
        <w:tc>
          <w:tcPr>
            <w:tcW w:w="708" w:type="dxa"/>
            <w:shd w:val="clear" w:color="auto" w:fill="auto"/>
            <w:vAlign w:val="center"/>
          </w:tcPr>
          <w:p w:rsidR="00A40CA2" w:rsidRDefault="00A40CA2" w:rsidP="00A40CA2">
            <w:pPr>
              <w:ind w:right="34"/>
              <w:jc w:val="right"/>
              <w:rPr>
                <w:b/>
              </w:rPr>
            </w:pPr>
            <w:r>
              <w:rPr>
                <w:b/>
              </w:rPr>
              <w:t>2</w:t>
            </w:r>
          </w:p>
        </w:tc>
        <w:tc>
          <w:tcPr>
            <w:tcW w:w="2127" w:type="dxa"/>
            <w:tcBorders>
              <w:right w:val="single" w:sz="4" w:space="0" w:color="auto"/>
            </w:tcBorders>
            <w:shd w:val="clear" w:color="auto" w:fill="auto"/>
            <w:vAlign w:val="center"/>
          </w:tcPr>
          <w:p w:rsidR="00A40CA2" w:rsidRDefault="00A40CA2" w:rsidP="00A40CA2">
            <w:pPr>
              <w:spacing w:before="60" w:after="60"/>
              <w:rPr>
                <w:rFonts w:cs="Arial"/>
                <w:b/>
              </w:rPr>
            </w:pPr>
            <w:r>
              <w:rPr>
                <w:rFonts w:cs="Arial"/>
                <w:b/>
              </w:rPr>
              <w:t>Der starke Arm</w:t>
            </w:r>
          </w:p>
        </w:tc>
        <w:tc>
          <w:tcPr>
            <w:tcW w:w="4677" w:type="dxa"/>
            <w:tcBorders>
              <w:left w:val="single" w:sz="4" w:space="0" w:color="auto"/>
            </w:tcBorders>
            <w:shd w:val="clear" w:color="auto" w:fill="auto"/>
            <w:vAlign w:val="center"/>
          </w:tcPr>
          <w:p w:rsidR="00A40CA2" w:rsidRPr="006A5F60" w:rsidRDefault="00A40CA2" w:rsidP="00A40CA2">
            <w:pPr>
              <w:numPr>
                <w:ilvl w:val="0"/>
                <w:numId w:val="4"/>
              </w:numPr>
              <w:ind w:left="317" w:hanging="284"/>
              <w:rPr>
                <w:sz w:val="18"/>
                <w:szCs w:val="18"/>
              </w:rPr>
            </w:pPr>
            <w:r w:rsidRPr="006A5F60">
              <w:rPr>
                <w:sz w:val="18"/>
                <w:szCs w:val="18"/>
              </w:rPr>
              <w:t>Stark sein</w:t>
            </w:r>
          </w:p>
          <w:p w:rsidR="00A40CA2" w:rsidRPr="006A5F60" w:rsidRDefault="00A40CA2" w:rsidP="00A40CA2">
            <w:pPr>
              <w:numPr>
                <w:ilvl w:val="0"/>
                <w:numId w:val="4"/>
              </w:numPr>
              <w:ind w:left="317" w:hanging="284"/>
              <w:rPr>
                <w:sz w:val="18"/>
                <w:szCs w:val="18"/>
              </w:rPr>
            </w:pPr>
            <w:r w:rsidRPr="006A5F60">
              <w:rPr>
                <w:sz w:val="18"/>
                <w:szCs w:val="18"/>
              </w:rPr>
              <w:t>Meine Gefühlsstimmung beeinflusst mein Können</w:t>
            </w:r>
          </w:p>
          <w:p w:rsidR="00A40CA2" w:rsidRPr="006A5F60" w:rsidRDefault="00A40CA2" w:rsidP="00A40CA2">
            <w:pPr>
              <w:numPr>
                <w:ilvl w:val="0"/>
                <w:numId w:val="4"/>
              </w:numPr>
              <w:ind w:left="317" w:hanging="284"/>
              <w:rPr>
                <w:sz w:val="18"/>
                <w:szCs w:val="18"/>
              </w:rPr>
            </w:pPr>
            <w:r w:rsidRPr="006A5F60">
              <w:rPr>
                <w:sz w:val="18"/>
                <w:szCs w:val="18"/>
              </w:rPr>
              <w:t>Ich werde durch gute Gefühle stärker, ich kann diese beeinflussen</w:t>
            </w:r>
          </w:p>
        </w:tc>
        <w:tc>
          <w:tcPr>
            <w:tcW w:w="851" w:type="dxa"/>
            <w:shd w:val="clear" w:color="auto" w:fill="auto"/>
          </w:tcPr>
          <w:p w:rsidR="00A40CA2" w:rsidRPr="005E7CCB" w:rsidRDefault="00A40CA2" w:rsidP="00A40CA2">
            <w:pPr>
              <w:spacing w:before="60" w:after="60"/>
              <w:rPr>
                <w:rFonts w:cs="Arial"/>
                <w:b/>
                <w:sz w:val="22"/>
                <w:szCs w:val="22"/>
              </w:rPr>
            </w:pPr>
          </w:p>
        </w:tc>
        <w:tc>
          <w:tcPr>
            <w:tcW w:w="992" w:type="dxa"/>
            <w:shd w:val="clear" w:color="auto" w:fill="auto"/>
          </w:tcPr>
          <w:p w:rsidR="00A40CA2" w:rsidRPr="005E7CCB" w:rsidRDefault="00A40CA2" w:rsidP="00A40CA2">
            <w:pPr>
              <w:spacing w:before="60" w:after="60"/>
              <w:rPr>
                <w:rFonts w:cs="Arial"/>
                <w:sz w:val="18"/>
                <w:szCs w:val="22"/>
              </w:rPr>
            </w:pPr>
          </w:p>
        </w:tc>
      </w:tr>
      <w:tr w:rsidR="00A40CA2" w:rsidRPr="005E7CCB">
        <w:trPr>
          <w:trHeight w:val="558"/>
        </w:trPr>
        <w:tc>
          <w:tcPr>
            <w:tcW w:w="852" w:type="dxa"/>
            <w:shd w:val="clear" w:color="auto" w:fill="auto"/>
            <w:vAlign w:val="center"/>
          </w:tcPr>
          <w:p w:rsidR="00A40CA2" w:rsidRPr="00C134B5" w:rsidRDefault="00EA3719" w:rsidP="00A40CA2">
            <w:pPr>
              <w:spacing w:before="60" w:after="60"/>
              <w:ind w:right="34"/>
              <w:jc w:val="right"/>
              <w:rPr>
                <w:b/>
                <w:noProof/>
                <w:sz w:val="28"/>
                <w:szCs w:val="28"/>
                <w:lang w:val="de-CH" w:eastAsia="de-CH"/>
              </w:rPr>
            </w:pPr>
            <w:r>
              <w:rPr>
                <w:b/>
                <w:noProof/>
                <w:sz w:val="28"/>
                <w:szCs w:val="28"/>
                <w:lang w:eastAsia="de-DE"/>
              </w:rPr>
              <w:drawing>
                <wp:inline distT="0" distB="0" distL="0" distR="0">
                  <wp:extent cx="386080" cy="274320"/>
                  <wp:effectExtent l="25400" t="0" r="0" b="0"/>
                  <wp:docPr id="83" name="Grafik 1" descr=":::::Icons:BEGE_ICONS_K-E-L-A-P_Pixel:K_Pixel:bege_icon_k_rgb_50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Icons:BEGE_ICONS_K-E-L-A-P_Pixel:K_Pixel:bege_icon_k_rgb_50mm.jpg"/>
                          <pic:cNvPicPr>
                            <a:picLocks noChangeAspect="1" noChangeArrowheads="1"/>
                          </pic:cNvPicPr>
                        </pic:nvPicPr>
                        <pic:blipFill>
                          <a:blip r:embed="rId11"/>
                          <a:srcRect/>
                          <a:stretch>
                            <a:fillRect/>
                          </a:stretch>
                        </pic:blipFill>
                        <pic:spPr bwMode="auto">
                          <a:xfrm>
                            <a:off x="0" y="0"/>
                            <a:ext cx="386080" cy="274320"/>
                          </a:xfrm>
                          <a:prstGeom prst="rect">
                            <a:avLst/>
                          </a:prstGeom>
                          <a:noFill/>
                          <a:ln w="9525">
                            <a:noFill/>
                            <a:miter lim="800000"/>
                            <a:headEnd/>
                            <a:tailEnd/>
                          </a:ln>
                        </pic:spPr>
                      </pic:pic>
                    </a:graphicData>
                  </a:graphic>
                </wp:inline>
              </w:drawing>
            </w:r>
          </w:p>
        </w:tc>
        <w:tc>
          <w:tcPr>
            <w:tcW w:w="708" w:type="dxa"/>
            <w:shd w:val="clear" w:color="auto" w:fill="auto"/>
            <w:vAlign w:val="center"/>
          </w:tcPr>
          <w:p w:rsidR="00A40CA2" w:rsidRDefault="00A40CA2" w:rsidP="00A40CA2">
            <w:pPr>
              <w:ind w:right="34"/>
              <w:jc w:val="right"/>
              <w:rPr>
                <w:b/>
              </w:rPr>
            </w:pPr>
            <w:r>
              <w:rPr>
                <w:b/>
              </w:rPr>
              <w:t>19</w:t>
            </w:r>
          </w:p>
        </w:tc>
        <w:tc>
          <w:tcPr>
            <w:tcW w:w="2127" w:type="dxa"/>
            <w:tcBorders>
              <w:right w:val="single" w:sz="4" w:space="0" w:color="auto"/>
            </w:tcBorders>
            <w:shd w:val="clear" w:color="auto" w:fill="auto"/>
            <w:vAlign w:val="center"/>
          </w:tcPr>
          <w:p w:rsidR="00A40CA2" w:rsidRDefault="00A40CA2" w:rsidP="00A40CA2">
            <w:pPr>
              <w:spacing w:before="60" w:after="60"/>
              <w:rPr>
                <w:rFonts w:cs="Arial"/>
                <w:b/>
              </w:rPr>
            </w:pPr>
            <w:r>
              <w:rPr>
                <w:rFonts w:cs="Arial"/>
                <w:b/>
              </w:rPr>
              <w:t>Helfen und bremsen</w:t>
            </w:r>
          </w:p>
        </w:tc>
        <w:tc>
          <w:tcPr>
            <w:tcW w:w="4677" w:type="dxa"/>
            <w:tcBorders>
              <w:left w:val="single" w:sz="4" w:space="0" w:color="auto"/>
            </w:tcBorders>
            <w:shd w:val="clear" w:color="auto" w:fill="auto"/>
            <w:vAlign w:val="center"/>
          </w:tcPr>
          <w:p w:rsidR="00A40CA2" w:rsidRPr="006A5F60" w:rsidRDefault="00A40CA2" w:rsidP="00A40CA2">
            <w:pPr>
              <w:numPr>
                <w:ilvl w:val="0"/>
                <w:numId w:val="4"/>
              </w:numPr>
              <w:ind w:left="317" w:hanging="284"/>
              <w:rPr>
                <w:sz w:val="18"/>
                <w:szCs w:val="18"/>
              </w:rPr>
            </w:pPr>
            <w:r w:rsidRPr="006A5F60">
              <w:rPr>
                <w:sz w:val="18"/>
                <w:szCs w:val="18"/>
              </w:rPr>
              <w:t>Kooperation</w:t>
            </w:r>
          </w:p>
          <w:p w:rsidR="00A40CA2" w:rsidRPr="006A5F60" w:rsidRDefault="00A40CA2" w:rsidP="00A40CA2">
            <w:pPr>
              <w:numPr>
                <w:ilvl w:val="0"/>
                <w:numId w:val="4"/>
              </w:numPr>
              <w:ind w:left="317" w:hanging="284"/>
              <w:rPr>
                <w:sz w:val="18"/>
                <w:szCs w:val="18"/>
              </w:rPr>
            </w:pPr>
            <w:r w:rsidRPr="006A5F60">
              <w:rPr>
                <w:sz w:val="18"/>
                <w:szCs w:val="18"/>
              </w:rPr>
              <w:t>Bewusstes Helfen oder Behindern</w:t>
            </w:r>
          </w:p>
          <w:p w:rsidR="00A40CA2" w:rsidRPr="006A5F60" w:rsidRDefault="00A40CA2" w:rsidP="00A40CA2">
            <w:pPr>
              <w:numPr>
                <w:ilvl w:val="0"/>
                <w:numId w:val="4"/>
              </w:numPr>
              <w:ind w:left="317" w:hanging="284"/>
              <w:rPr>
                <w:sz w:val="18"/>
                <w:szCs w:val="18"/>
              </w:rPr>
            </w:pPr>
            <w:r w:rsidRPr="006A5F60">
              <w:rPr>
                <w:sz w:val="18"/>
                <w:szCs w:val="18"/>
              </w:rPr>
              <w:t>Sich bei Schwierigkeiten helfen</w:t>
            </w:r>
          </w:p>
          <w:p w:rsidR="00A40CA2" w:rsidRPr="006A5F60" w:rsidRDefault="00A40CA2" w:rsidP="00A40CA2">
            <w:pPr>
              <w:numPr>
                <w:ilvl w:val="0"/>
                <w:numId w:val="4"/>
              </w:numPr>
              <w:ind w:left="317" w:hanging="284"/>
              <w:rPr>
                <w:sz w:val="18"/>
                <w:szCs w:val="18"/>
              </w:rPr>
            </w:pPr>
            <w:r w:rsidRPr="006A5F60">
              <w:rPr>
                <w:sz w:val="18"/>
                <w:szCs w:val="18"/>
              </w:rPr>
              <w:t>Jemanden bei Blödsinn bremsen.</w:t>
            </w:r>
          </w:p>
        </w:tc>
        <w:tc>
          <w:tcPr>
            <w:tcW w:w="851" w:type="dxa"/>
            <w:shd w:val="clear" w:color="auto" w:fill="auto"/>
          </w:tcPr>
          <w:p w:rsidR="00A40CA2" w:rsidRPr="005E7CCB" w:rsidRDefault="00A40CA2" w:rsidP="00A40CA2">
            <w:pPr>
              <w:spacing w:before="60" w:after="60"/>
              <w:rPr>
                <w:rFonts w:cs="Arial"/>
                <w:b/>
                <w:sz w:val="22"/>
                <w:szCs w:val="22"/>
              </w:rPr>
            </w:pPr>
          </w:p>
        </w:tc>
        <w:tc>
          <w:tcPr>
            <w:tcW w:w="992" w:type="dxa"/>
            <w:shd w:val="clear" w:color="auto" w:fill="auto"/>
          </w:tcPr>
          <w:p w:rsidR="00A40CA2" w:rsidRPr="005E7CCB" w:rsidRDefault="00A40CA2" w:rsidP="00A40CA2">
            <w:pPr>
              <w:spacing w:before="60" w:after="60"/>
              <w:rPr>
                <w:rFonts w:cs="Arial"/>
                <w:sz w:val="18"/>
                <w:szCs w:val="22"/>
              </w:rPr>
            </w:pPr>
          </w:p>
        </w:tc>
      </w:tr>
      <w:tr w:rsidR="00A40CA2" w:rsidRPr="005E7CCB">
        <w:trPr>
          <w:trHeight w:val="558"/>
        </w:trPr>
        <w:tc>
          <w:tcPr>
            <w:tcW w:w="852" w:type="dxa"/>
            <w:shd w:val="clear" w:color="auto" w:fill="auto"/>
            <w:vAlign w:val="center"/>
          </w:tcPr>
          <w:p w:rsidR="00A40CA2" w:rsidRDefault="00EA3719" w:rsidP="00A40CA2">
            <w:pPr>
              <w:spacing w:before="60" w:after="60"/>
              <w:ind w:right="34"/>
              <w:jc w:val="right"/>
            </w:pPr>
            <w:r>
              <w:rPr>
                <w:b/>
                <w:noProof/>
                <w:sz w:val="28"/>
                <w:szCs w:val="28"/>
                <w:lang w:eastAsia="de-DE"/>
              </w:rPr>
              <w:drawing>
                <wp:inline distT="0" distB="0" distL="0" distR="0">
                  <wp:extent cx="386080" cy="274320"/>
                  <wp:effectExtent l="25400" t="0" r="0" b="0"/>
                  <wp:docPr id="84" name="Grafik 1" descr=":::::Icons:BEGE_ICONS_K-E-L-A-P_Pixel:K_Pixel:bege_icon_k_rgb_50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Icons:BEGE_ICONS_K-E-L-A-P_Pixel:K_Pixel:bege_icon_k_rgb_50mm.jpg"/>
                          <pic:cNvPicPr>
                            <a:picLocks noChangeAspect="1" noChangeArrowheads="1"/>
                          </pic:cNvPicPr>
                        </pic:nvPicPr>
                        <pic:blipFill>
                          <a:blip r:embed="rId11"/>
                          <a:srcRect/>
                          <a:stretch>
                            <a:fillRect/>
                          </a:stretch>
                        </pic:blipFill>
                        <pic:spPr bwMode="auto">
                          <a:xfrm>
                            <a:off x="0" y="0"/>
                            <a:ext cx="386080" cy="274320"/>
                          </a:xfrm>
                          <a:prstGeom prst="rect">
                            <a:avLst/>
                          </a:prstGeom>
                          <a:noFill/>
                          <a:ln w="9525">
                            <a:noFill/>
                            <a:miter lim="800000"/>
                            <a:headEnd/>
                            <a:tailEnd/>
                          </a:ln>
                        </pic:spPr>
                      </pic:pic>
                    </a:graphicData>
                  </a:graphic>
                </wp:inline>
              </w:drawing>
            </w:r>
          </w:p>
        </w:tc>
        <w:tc>
          <w:tcPr>
            <w:tcW w:w="708" w:type="dxa"/>
            <w:shd w:val="clear" w:color="auto" w:fill="auto"/>
            <w:vAlign w:val="center"/>
          </w:tcPr>
          <w:p w:rsidR="00A40CA2" w:rsidRPr="005E7CCB" w:rsidRDefault="00A40CA2" w:rsidP="00A40CA2">
            <w:pPr>
              <w:ind w:right="34"/>
              <w:jc w:val="right"/>
              <w:rPr>
                <w:b/>
              </w:rPr>
            </w:pPr>
            <w:r>
              <w:rPr>
                <w:b/>
              </w:rPr>
              <w:t>12</w:t>
            </w:r>
          </w:p>
        </w:tc>
        <w:tc>
          <w:tcPr>
            <w:tcW w:w="2127" w:type="dxa"/>
            <w:tcBorders>
              <w:right w:val="single" w:sz="4" w:space="0" w:color="auto"/>
            </w:tcBorders>
            <w:shd w:val="clear" w:color="auto" w:fill="auto"/>
            <w:vAlign w:val="center"/>
          </w:tcPr>
          <w:p w:rsidR="00A40CA2" w:rsidRPr="005E7CCB" w:rsidRDefault="00A40CA2" w:rsidP="00A40CA2">
            <w:pPr>
              <w:spacing w:before="60" w:after="60"/>
              <w:rPr>
                <w:rFonts w:cs="Arial"/>
                <w:b/>
              </w:rPr>
            </w:pPr>
            <w:r>
              <w:rPr>
                <w:rFonts w:cs="Arial"/>
                <w:b/>
              </w:rPr>
              <w:t>Summen</w:t>
            </w:r>
          </w:p>
        </w:tc>
        <w:tc>
          <w:tcPr>
            <w:tcW w:w="4677" w:type="dxa"/>
            <w:tcBorders>
              <w:left w:val="single" w:sz="4" w:space="0" w:color="auto"/>
            </w:tcBorders>
            <w:shd w:val="clear" w:color="auto" w:fill="auto"/>
            <w:vAlign w:val="center"/>
          </w:tcPr>
          <w:p w:rsidR="00A40CA2" w:rsidRPr="006A5F60" w:rsidRDefault="00A40CA2" w:rsidP="00A40CA2">
            <w:pPr>
              <w:numPr>
                <w:ilvl w:val="0"/>
                <w:numId w:val="4"/>
              </w:numPr>
              <w:ind w:left="317" w:hanging="284"/>
              <w:rPr>
                <w:sz w:val="18"/>
                <w:szCs w:val="18"/>
              </w:rPr>
            </w:pPr>
            <w:r w:rsidRPr="006A5F60">
              <w:rPr>
                <w:sz w:val="18"/>
                <w:szCs w:val="18"/>
              </w:rPr>
              <w:t>Hören schärfen</w:t>
            </w:r>
          </w:p>
          <w:p w:rsidR="00A40CA2" w:rsidRPr="006A5F60" w:rsidRDefault="00A40CA2" w:rsidP="00A40CA2">
            <w:pPr>
              <w:numPr>
                <w:ilvl w:val="0"/>
                <w:numId w:val="4"/>
              </w:numPr>
              <w:ind w:left="317" w:hanging="284"/>
              <w:rPr>
                <w:sz w:val="18"/>
                <w:szCs w:val="18"/>
              </w:rPr>
            </w:pPr>
            <w:r w:rsidRPr="006A5F60">
              <w:rPr>
                <w:sz w:val="18"/>
                <w:szCs w:val="18"/>
              </w:rPr>
              <w:t>Sich beruhigen</w:t>
            </w:r>
          </w:p>
          <w:p w:rsidR="00A40CA2" w:rsidRPr="00533C39" w:rsidRDefault="00A40CA2" w:rsidP="00A40CA2">
            <w:pPr>
              <w:numPr>
                <w:ilvl w:val="0"/>
                <w:numId w:val="4"/>
              </w:numPr>
              <w:ind w:left="317" w:hanging="284"/>
              <w:rPr>
                <w:sz w:val="18"/>
                <w:szCs w:val="18"/>
              </w:rPr>
            </w:pPr>
            <w:r w:rsidRPr="006A5F60">
              <w:rPr>
                <w:sz w:val="18"/>
                <w:szCs w:val="18"/>
              </w:rPr>
              <w:t>Sich gut spüren</w:t>
            </w:r>
          </w:p>
        </w:tc>
        <w:tc>
          <w:tcPr>
            <w:tcW w:w="851" w:type="dxa"/>
            <w:shd w:val="clear" w:color="auto" w:fill="auto"/>
          </w:tcPr>
          <w:p w:rsidR="00A40CA2" w:rsidRPr="005E7CCB" w:rsidRDefault="00A40CA2" w:rsidP="00A40CA2">
            <w:pPr>
              <w:spacing w:before="60" w:after="60"/>
              <w:rPr>
                <w:rFonts w:cs="Arial"/>
                <w:b/>
                <w:sz w:val="22"/>
                <w:szCs w:val="22"/>
              </w:rPr>
            </w:pPr>
          </w:p>
        </w:tc>
        <w:tc>
          <w:tcPr>
            <w:tcW w:w="992" w:type="dxa"/>
            <w:shd w:val="clear" w:color="auto" w:fill="auto"/>
          </w:tcPr>
          <w:p w:rsidR="00A40CA2" w:rsidRPr="005E7CCB" w:rsidRDefault="00A40CA2" w:rsidP="00A40CA2">
            <w:pPr>
              <w:spacing w:before="60" w:after="60"/>
              <w:rPr>
                <w:rFonts w:cs="Arial"/>
                <w:sz w:val="18"/>
                <w:szCs w:val="22"/>
              </w:rPr>
            </w:pPr>
          </w:p>
        </w:tc>
      </w:tr>
    </w:tbl>
    <w:p w:rsidR="00A40CA2" w:rsidRDefault="00A40CA2" w:rsidP="00A40CA2">
      <w:pPr>
        <w:tabs>
          <w:tab w:val="left" w:pos="10065"/>
        </w:tabs>
        <w:spacing w:line="360" w:lineRule="auto"/>
        <w:ind w:right="284"/>
        <w:rPr>
          <w:b/>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F176B8">
        <w:trPr>
          <w:trHeight w:val="850"/>
        </w:trPr>
        <w:tc>
          <w:tcPr>
            <w:tcW w:w="1828" w:type="dxa"/>
            <w:shd w:val="clear" w:color="auto" w:fill="auto"/>
            <w:vAlign w:val="center"/>
          </w:tcPr>
          <w:p w:rsidR="00A40CA2" w:rsidRPr="00F176B8"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85" name="Bild 85"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F176B8" w:rsidRDefault="00A40CA2" w:rsidP="00A40CA2">
            <w:pPr>
              <w:pStyle w:val="Kopfze"/>
              <w:spacing w:line="264" w:lineRule="auto"/>
              <w:jc w:val="center"/>
              <w:rPr>
                <w:rFonts w:ascii="Cambria" w:hAnsi="Cambria" w:cs="Arial"/>
              </w:rPr>
            </w:pPr>
            <w:r w:rsidRPr="00F176B8">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sidRPr="00F176B8">
              <w:rPr>
                <w:rFonts w:ascii="Cambria" w:hAnsi="Cambria" w:cs="Arial"/>
              </w:rPr>
              <w:t xml:space="preserve"> Auftrag </w:t>
            </w:r>
            <w:r w:rsidRPr="00533C39">
              <w:rPr>
                <w:rFonts w:ascii="Cambria" w:hAnsi="Cambria" w:cs="Arial"/>
                <w:sz w:val="28"/>
              </w:rPr>
              <w:t>S</w:t>
            </w:r>
            <w:r>
              <w:rPr>
                <w:rFonts w:ascii="Cambria" w:hAnsi="Cambria" w:cs="Arial"/>
              </w:rPr>
              <w:t>2</w:t>
            </w:r>
          </w:p>
        </w:tc>
        <w:tc>
          <w:tcPr>
            <w:tcW w:w="5528" w:type="dxa"/>
            <w:shd w:val="clear" w:color="auto" w:fill="F2F2F2"/>
            <w:vAlign w:val="center"/>
          </w:tcPr>
          <w:p w:rsidR="00A40CA2" w:rsidRPr="00F176B8" w:rsidRDefault="00A40CA2" w:rsidP="00A40CA2">
            <w:pPr>
              <w:pStyle w:val="Kopfze"/>
              <w:ind w:left="142"/>
              <w:jc w:val="left"/>
              <w:rPr>
                <w:rFonts w:ascii="Cambria" w:hAnsi="Cambria" w:cs="Arial"/>
                <w:b/>
                <w:sz w:val="36"/>
              </w:rPr>
            </w:pPr>
            <w:r>
              <w:rPr>
                <w:rFonts w:ascii="Cambria" w:hAnsi="Cambria" w:cs="Arial"/>
                <w:b/>
                <w:sz w:val="36"/>
              </w:rPr>
              <w:t>Autoren-Werkstatt</w:t>
            </w:r>
          </w:p>
          <w:p w:rsidR="00A40CA2" w:rsidRPr="00F176B8" w:rsidRDefault="00A40CA2" w:rsidP="00A40CA2">
            <w:pPr>
              <w:pStyle w:val="Kopfze"/>
              <w:ind w:left="142"/>
              <w:jc w:val="left"/>
              <w:rPr>
                <w:rFonts w:ascii="Cambria" w:hAnsi="Cambria" w:cs="Arial"/>
                <w:sz w:val="36"/>
              </w:rPr>
            </w:pPr>
            <w:r>
              <w:rPr>
                <w:rFonts w:ascii="Cambria" w:hAnsi="Cambria" w:cs="Arial"/>
                <w:sz w:val="36"/>
              </w:rPr>
              <w:t>Text-Check</w:t>
            </w:r>
          </w:p>
        </w:tc>
      </w:tr>
    </w:tbl>
    <w:p w:rsidR="00A40CA2" w:rsidRPr="00F176B8" w:rsidRDefault="00A40CA2" w:rsidP="00A40CA2">
      <w:pPr>
        <w:rPr>
          <w:rFonts w:cs="Arial"/>
        </w:rPr>
      </w:pPr>
    </w:p>
    <w:p w:rsidR="00A40CA2" w:rsidRDefault="00EA3719" w:rsidP="00A40CA2">
      <w:pPr>
        <w:ind w:left="1985" w:right="709" w:hanging="1985"/>
        <w:rPr>
          <w:rFonts w:cs="Arial"/>
          <w:noProof/>
          <w:sz w:val="28"/>
          <w:lang w:val="de-CH"/>
        </w:rPr>
      </w:pPr>
      <w:r>
        <w:rPr>
          <w:rFonts w:cs="Arial"/>
          <w:noProof/>
          <w:lang w:eastAsia="de-DE"/>
        </w:rPr>
        <w:drawing>
          <wp:inline distT="0" distB="0" distL="0" distR="0">
            <wp:extent cx="426720" cy="325120"/>
            <wp:effectExtent l="25400" t="0" r="5080" b="0"/>
            <wp:docPr id="86" name="Bild 86"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F176B8">
        <w:rPr>
          <w:rFonts w:cs="Arial"/>
          <w:noProof/>
          <w:lang w:val="de-CH"/>
        </w:rPr>
        <w:tab/>
      </w:r>
      <w:r w:rsidR="00A40CA2">
        <w:rPr>
          <w:rFonts w:cs="Arial"/>
          <w:noProof/>
          <w:sz w:val="28"/>
          <w:lang w:val="de-CH"/>
        </w:rPr>
        <w:t>Du bist nun mit deinem Text fertig.</w:t>
      </w:r>
    </w:p>
    <w:p w:rsidR="00A40CA2" w:rsidRDefault="00A40CA2" w:rsidP="00A40CA2">
      <w:pPr>
        <w:ind w:left="1985" w:right="709"/>
        <w:rPr>
          <w:rFonts w:cs="Arial"/>
          <w:noProof/>
          <w:sz w:val="28"/>
          <w:lang w:val="de-CH"/>
        </w:rPr>
      </w:pPr>
      <w:r>
        <w:rPr>
          <w:rFonts w:cs="Arial"/>
          <w:noProof/>
          <w:sz w:val="28"/>
          <w:lang w:val="de-CH"/>
        </w:rPr>
        <w:t>Gib ihn einer anderen Person zur Kontrolle.</w:t>
      </w:r>
    </w:p>
    <w:p w:rsidR="00A40CA2" w:rsidRDefault="00A40CA2" w:rsidP="00A40CA2">
      <w:pPr>
        <w:ind w:left="1985" w:right="709"/>
        <w:rPr>
          <w:rFonts w:cs="Arial"/>
          <w:noProof/>
          <w:sz w:val="28"/>
          <w:lang w:val="de-CH"/>
        </w:rPr>
      </w:pPr>
      <w:r>
        <w:rPr>
          <w:rFonts w:cs="Arial"/>
          <w:noProof/>
          <w:sz w:val="28"/>
          <w:lang w:val="de-CH"/>
        </w:rPr>
        <w:t xml:space="preserve">Lass sie deine </w:t>
      </w:r>
      <w:r w:rsidRPr="00FF4751">
        <w:rPr>
          <w:rFonts w:cs="Arial"/>
          <w:b/>
          <w:noProof/>
          <w:sz w:val="28"/>
          <w:lang w:val="de-CH"/>
        </w:rPr>
        <w:t>Checkliste</w:t>
      </w:r>
      <w:r>
        <w:rPr>
          <w:rFonts w:cs="Arial"/>
          <w:noProof/>
          <w:sz w:val="28"/>
          <w:lang w:val="de-CH"/>
        </w:rPr>
        <w:t xml:space="preserve"> ausfüllen und auch die Rechtschreibung kontrollieren.</w:t>
      </w:r>
    </w:p>
    <w:p w:rsidR="00A40CA2" w:rsidRPr="00437348" w:rsidRDefault="00A40CA2" w:rsidP="00A40CA2">
      <w:pPr>
        <w:ind w:left="1985" w:right="709"/>
        <w:rPr>
          <w:rFonts w:cs="Arial"/>
          <w:noProof/>
          <w:sz w:val="28"/>
          <w:lang w:val="de-CH"/>
        </w:rPr>
      </w:pPr>
      <w:r w:rsidRPr="00437348">
        <w:rPr>
          <w:rFonts w:cs="Arial"/>
          <w:noProof/>
          <w:sz w:val="22"/>
          <w:lang w:val="de-CH"/>
        </w:rPr>
        <w:t>(mit Bleistift</w:t>
      </w:r>
      <w:r>
        <w:rPr>
          <w:rFonts w:cs="Arial"/>
          <w:noProof/>
          <w:sz w:val="22"/>
          <w:lang w:val="de-CH"/>
        </w:rPr>
        <w:t xml:space="preserve"> anzeichnen</w:t>
      </w:r>
      <w:r w:rsidRPr="00437348">
        <w:rPr>
          <w:rFonts w:cs="Arial"/>
          <w:noProof/>
          <w:sz w:val="22"/>
          <w:lang w:val="de-CH"/>
        </w:rPr>
        <w:t>!)</w:t>
      </w:r>
    </w:p>
    <w:p w:rsidR="00A40CA2" w:rsidRPr="000F1E89" w:rsidRDefault="00A40CA2" w:rsidP="00A40CA2">
      <w:pPr>
        <w:ind w:right="709"/>
        <w:rPr>
          <w:rFonts w:cs="Arial"/>
          <w:noProof/>
          <w:lang w:val="de-CH"/>
        </w:rPr>
      </w:pPr>
    </w:p>
    <w:p w:rsidR="00A40CA2" w:rsidRDefault="00EA3719" w:rsidP="00A40CA2">
      <w:pPr>
        <w:ind w:left="1985" w:right="709" w:hanging="1985"/>
        <w:rPr>
          <w:rFonts w:cs="Arial"/>
          <w:sz w:val="28"/>
        </w:rPr>
      </w:pPr>
      <w:r>
        <w:rPr>
          <w:rFonts w:cs="Arial"/>
          <w:noProof/>
          <w:lang w:eastAsia="de-DE"/>
        </w:rPr>
        <w:drawing>
          <wp:inline distT="0" distB="0" distL="0" distR="0">
            <wp:extent cx="426720" cy="325120"/>
            <wp:effectExtent l="25400" t="0" r="5080" b="0"/>
            <wp:docPr id="87" name="Bild 87"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88" name="Bild 88"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0F1E89">
        <w:rPr>
          <w:rFonts w:cs="Arial"/>
        </w:rPr>
        <w:tab/>
      </w:r>
      <w:r w:rsidR="00A40CA2">
        <w:rPr>
          <w:rFonts w:cs="Arial"/>
          <w:sz w:val="28"/>
        </w:rPr>
        <w:t>Nach dem Check setzt ihr euch zusammen und besprecht die Ergebnisse miteinander.</w:t>
      </w:r>
    </w:p>
    <w:p w:rsidR="00A40CA2" w:rsidRPr="00F176B8" w:rsidRDefault="00A40CA2" w:rsidP="00A40CA2">
      <w:pPr>
        <w:ind w:left="1985" w:right="709"/>
        <w:rPr>
          <w:rFonts w:cs="Arial"/>
          <w:sz w:val="28"/>
        </w:rPr>
      </w:pPr>
      <w:r>
        <w:rPr>
          <w:rFonts w:cs="Arial"/>
          <w:sz w:val="28"/>
        </w:rPr>
        <w:t>Was war spannend? Was war komisch? ...</w:t>
      </w:r>
    </w:p>
    <w:p w:rsidR="00A40CA2" w:rsidRPr="00F176B8" w:rsidRDefault="00A40CA2" w:rsidP="00A40CA2">
      <w:pPr>
        <w:ind w:right="709"/>
        <w:rPr>
          <w:rFonts w:cs="Arial"/>
        </w:rPr>
      </w:pPr>
    </w:p>
    <w:p w:rsidR="00A40CA2" w:rsidRDefault="00EA3719" w:rsidP="00A40CA2">
      <w:pPr>
        <w:spacing w:after="120"/>
        <w:ind w:left="1985" w:right="709" w:hanging="1985"/>
        <w:rPr>
          <w:rFonts w:cs="Arial"/>
          <w:sz w:val="28"/>
        </w:rPr>
      </w:pPr>
      <w:r>
        <w:rPr>
          <w:rFonts w:cs="Arial"/>
          <w:noProof/>
          <w:lang w:eastAsia="de-DE"/>
        </w:rPr>
        <w:drawing>
          <wp:inline distT="0" distB="0" distL="0" distR="0">
            <wp:extent cx="396240" cy="294640"/>
            <wp:effectExtent l="25400" t="0" r="10160" b="0"/>
            <wp:docPr id="89" name="Bild 89"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BG_LTB_Button1"/>
                    <pic:cNvPicPr>
                      <a:picLocks noChangeAspect="1" noChangeArrowheads="1"/>
                    </pic:cNvPicPr>
                  </pic:nvPicPr>
                  <pic:blipFill>
                    <a:blip r:embed="rId9"/>
                    <a:srcRect/>
                    <a:stretch>
                      <a:fillRect/>
                    </a:stretch>
                  </pic:blipFill>
                  <pic:spPr bwMode="auto">
                    <a:xfrm>
                      <a:off x="0" y="0"/>
                      <a:ext cx="396240" cy="29464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386080" cy="284480"/>
            <wp:effectExtent l="25400" t="0" r="0" b="0"/>
            <wp:docPr id="90" name="Bild 90"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BG_LTB_Button1"/>
                    <pic:cNvPicPr>
                      <a:picLocks noChangeAspect="1" noChangeArrowheads="1"/>
                    </pic:cNvPicPr>
                  </pic:nvPicPr>
                  <pic:blipFill>
                    <a:blip r:embed="rId9"/>
                    <a:srcRect/>
                    <a:stretch>
                      <a:fillRect/>
                    </a:stretch>
                  </pic:blipFill>
                  <pic:spPr bwMode="auto">
                    <a:xfrm>
                      <a:off x="0" y="0"/>
                      <a:ext cx="386080" cy="28448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386080" cy="284480"/>
            <wp:effectExtent l="25400" t="0" r="0" b="0"/>
            <wp:docPr id="91" name="Bild 91"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BG_LTB_Button1"/>
                    <pic:cNvPicPr>
                      <a:picLocks noChangeAspect="1" noChangeArrowheads="1"/>
                    </pic:cNvPicPr>
                  </pic:nvPicPr>
                  <pic:blipFill>
                    <a:blip r:embed="rId9"/>
                    <a:srcRect/>
                    <a:stretch>
                      <a:fillRect/>
                    </a:stretch>
                  </pic:blipFill>
                  <pic:spPr bwMode="auto">
                    <a:xfrm>
                      <a:off x="0" y="0"/>
                      <a:ext cx="386080" cy="284480"/>
                    </a:xfrm>
                    <a:prstGeom prst="rect">
                      <a:avLst/>
                    </a:prstGeom>
                    <a:noFill/>
                    <a:ln w="9525">
                      <a:noFill/>
                      <a:miter lim="800000"/>
                      <a:headEnd/>
                      <a:tailEnd/>
                    </a:ln>
                  </pic:spPr>
                </pic:pic>
              </a:graphicData>
            </a:graphic>
          </wp:inline>
        </w:drawing>
      </w:r>
      <w:r w:rsidR="00A40CA2" w:rsidRPr="000E57A1">
        <w:rPr>
          <w:rFonts w:cs="Arial"/>
          <w:noProof/>
          <w:lang w:val="de-CH"/>
        </w:rPr>
        <w:tab/>
      </w:r>
      <w:r w:rsidR="00A40CA2">
        <w:rPr>
          <w:rFonts w:cs="Arial"/>
          <w:sz w:val="28"/>
        </w:rPr>
        <w:t>Überarbeite nun mit den neuen Informationen deinen Text.</w:t>
      </w:r>
    </w:p>
    <w:p w:rsidR="00A40CA2" w:rsidRDefault="00A40CA2" w:rsidP="00A40CA2">
      <w:pPr>
        <w:spacing w:after="120"/>
        <w:ind w:left="1985" w:right="709"/>
        <w:rPr>
          <w:rFonts w:cs="Arial"/>
          <w:i/>
          <w:sz w:val="28"/>
        </w:rPr>
      </w:pPr>
      <w:r w:rsidRPr="00437348">
        <w:rPr>
          <w:rFonts w:cs="Arial"/>
          <w:i/>
          <w:sz w:val="28"/>
        </w:rPr>
        <w:sym w:font="Wingdings" w:char="F0F0"/>
      </w:r>
      <w:r>
        <w:rPr>
          <w:rFonts w:cs="Arial"/>
          <w:i/>
          <w:sz w:val="28"/>
        </w:rPr>
        <w:t xml:space="preserve"> </w:t>
      </w:r>
      <w:r w:rsidRPr="00437348">
        <w:rPr>
          <w:rFonts w:cs="Arial"/>
          <w:i/>
          <w:sz w:val="28"/>
        </w:rPr>
        <w:t>Wenn du dir noch nicht sicher bist, ob der Text nun gelungen ist, kannst du ih</w:t>
      </w:r>
      <w:r>
        <w:rPr>
          <w:rFonts w:cs="Arial"/>
          <w:i/>
          <w:sz w:val="28"/>
        </w:rPr>
        <w:t xml:space="preserve">n nochmals jemand anderem zum Checken geben. </w:t>
      </w:r>
      <w:r w:rsidRPr="003625F1">
        <w:rPr>
          <w:rFonts w:cs="Arial"/>
          <w:i/>
          <w:sz w:val="22"/>
        </w:rPr>
        <w:t>(Checkliste &amp; Gespräch)</w:t>
      </w:r>
    </w:p>
    <w:p w:rsidR="00A40CA2" w:rsidRDefault="00A40CA2" w:rsidP="00A40CA2">
      <w:pPr>
        <w:spacing w:after="120"/>
        <w:ind w:left="1985" w:right="709"/>
        <w:rPr>
          <w:rFonts w:cs="Arial"/>
          <w:i/>
          <w:sz w:val="28"/>
        </w:rPr>
      </w:pPr>
      <w:r w:rsidRPr="00437348">
        <w:rPr>
          <w:rFonts w:cs="Arial"/>
          <w:i/>
          <w:sz w:val="28"/>
        </w:rPr>
        <w:sym w:font="Wingdings" w:char="F0F0"/>
      </w:r>
      <w:r>
        <w:rPr>
          <w:rFonts w:cs="Arial"/>
          <w:i/>
          <w:sz w:val="28"/>
        </w:rPr>
        <w:t xml:space="preserve"> </w:t>
      </w:r>
      <w:r w:rsidRPr="00437348">
        <w:rPr>
          <w:rFonts w:cs="Arial"/>
          <w:i/>
          <w:sz w:val="28"/>
        </w:rPr>
        <w:t xml:space="preserve">Wenn du </w:t>
      </w:r>
      <w:r>
        <w:rPr>
          <w:rFonts w:cs="Arial"/>
          <w:i/>
          <w:sz w:val="28"/>
        </w:rPr>
        <w:t xml:space="preserve">mit deinem Text fertig bist, kannst du ihn am Computer abtippen und </w:t>
      </w:r>
      <w:proofErr w:type="spellStart"/>
      <w:r>
        <w:rPr>
          <w:rFonts w:cs="Arial"/>
          <w:i/>
          <w:sz w:val="28"/>
        </w:rPr>
        <w:t>anschliessend</w:t>
      </w:r>
      <w:proofErr w:type="spellEnd"/>
      <w:r>
        <w:rPr>
          <w:rFonts w:cs="Arial"/>
          <w:i/>
          <w:sz w:val="28"/>
        </w:rPr>
        <w:t xml:space="preserve"> in dein LTB kleben!</w:t>
      </w:r>
    </w:p>
    <w:p w:rsidR="00A40CA2" w:rsidRDefault="00A40CA2" w:rsidP="00A40CA2">
      <w:pPr>
        <w:spacing w:after="120"/>
        <w:ind w:left="1985" w:right="709"/>
        <w:rPr>
          <w:rFonts w:cs="Arial"/>
          <w:i/>
          <w:sz w:val="28"/>
        </w:rPr>
      </w:pPr>
      <w:r w:rsidRPr="00437348">
        <w:rPr>
          <w:rFonts w:cs="Arial"/>
          <w:i/>
          <w:sz w:val="28"/>
        </w:rPr>
        <w:sym w:font="Wingdings" w:char="F0F0"/>
      </w:r>
      <w:r>
        <w:rPr>
          <w:rFonts w:cs="Arial"/>
          <w:i/>
          <w:sz w:val="28"/>
        </w:rPr>
        <w:t xml:space="preserve"> Du kannst dich nun auch auf eine Präsentation deiner Geschichte in einer Klasse vorbereiten.</w:t>
      </w:r>
    </w:p>
    <w:p w:rsidR="00A40CA2" w:rsidRDefault="00A40CA2" w:rsidP="00A40CA2">
      <w:pPr>
        <w:spacing w:after="120"/>
        <w:ind w:left="1985" w:right="709" w:hanging="1985"/>
        <w:rPr>
          <w:rFonts w:cs="Arial"/>
          <w:sz w:val="22"/>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p w:rsidR="00A40CA2" w:rsidRDefault="00A40CA2" w:rsidP="00A40CA2">
      <w:pPr>
        <w:tabs>
          <w:tab w:val="left" w:pos="10065"/>
        </w:tabs>
        <w:spacing w:line="360" w:lineRule="auto"/>
        <w:ind w:right="284"/>
        <w:rPr>
          <w:b/>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tblPr>
      <w:tblGrid>
        <w:gridCol w:w="1828"/>
        <w:gridCol w:w="1701"/>
        <w:gridCol w:w="5528"/>
      </w:tblGrid>
      <w:tr w:rsidR="00A40CA2" w:rsidRPr="00F176B8">
        <w:trPr>
          <w:trHeight w:val="850"/>
        </w:trPr>
        <w:tc>
          <w:tcPr>
            <w:tcW w:w="1828" w:type="dxa"/>
            <w:shd w:val="clear" w:color="auto" w:fill="auto"/>
            <w:vAlign w:val="center"/>
          </w:tcPr>
          <w:p w:rsidR="00A40CA2" w:rsidRPr="00F176B8" w:rsidRDefault="00EA3719" w:rsidP="00A40CA2">
            <w:pPr>
              <w:pStyle w:val="Kopfze"/>
              <w:spacing w:line="264" w:lineRule="auto"/>
              <w:jc w:val="center"/>
              <w:rPr>
                <w:rFonts w:ascii="Cambria" w:hAnsi="Cambria" w:cs="Arial"/>
                <w:b/>
              </w:rPr>
            </w:pPr>
            <w:r>
              <w:rPr>
                <w:rFonts w:ascii="Cambria" w:hAnsi="Cambria"/>
                <w:noProof/>
              </w:rPr>
              <w:drawing>
                <wp:inline distT="0" distB="0" distL="0" distR="0">
                  <wp:extent cx="1127760" cy="568960"/>
                  <wp:effectExtent l="25400" t="0" r="0" b="0"/>
                  <wp:docPr id="92" name="Bild 92" descr="bege_bez_rgb_5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bege_bez_rgb_50mm"/>
                          <pic:cNvPicPr>
                            <a:picLocks noChangeAspect="1" noChangeArrowheads="1"/>
                          </pic:cNvPicPr>
                        </pic:nvPicPr>
                        <pic:blipFill>
                          <a:blip r:embed="rId8"/>
                          <a:srcRect/>
                          <a:stretch>
                            <a:fillRect/>
                          </a:stretch>
                        </pic:blipFill>
                        <pic:spPr bwMode="auto">
                          <a:xfrm>
                            <a:off x="0" y="0"/>
                            <a:ext cx="1127760" cy="568960"/>
                          </a:xfrm>
                          <a:prstGeom prst="rect">
                            <a:avLst/>
                          </a:prstGeom>
                          <a:noFill/>
                          <a:ln w="9525">
                            <a:noFill/>
                            <a:miter lim="800000"/>
                            <a:headEnd/>
                            <a:tailEnd/>
                          </a:ln>
                        </pic:spPr>
                      </pic:pic>
                    </a:graphicData>
                  </a:graphic>
                </wp:inline>
              </w:drawing>
            </w:r>
          </w:p>
        </w:tc>
        <w:tc>
          <w:tcPr>
            <w:tcW w:w="1701" w:type="dxa"/>
            <w:shd w:val="clear" w:color="auto" w:fill="auto"/>
            <w:vAlign w:val="bottom"/>
          </w:tcPr>
          <w:p w:rsidR="00A40CA2" w:rsidRPr="00F176B8" w:rsidRDefault="00A40CA2" w:rsidP="00A40CA2">
            <w:pPr>
              <w:pStyle w:val="Kopfze"/>
              <w:spacing w:line="264" w:lineRule="auto"/>
              <w:jc w:val="center"/>
              <w:rPr>
                <w:rFonts w:ascii="Cambria" w:hAnsi="Cambria" w:cs="Arial"/>
              </w:rPr>
            </w:pPr>
            <w:r w:rsidRPr="00F176B8">
              <w:rPr>
                <w:rFonts w:ascii="Cambria" w:hAnsi="Cambria" w:cs="Arial"/>
              </w:rPr>
              <w:t xml:space="preserve">Lesetagebuch </w:t>
            </w:r>
            <w:proofErr w:type="spellStart"/>
            <w:r>
              <w:rPr>
                <w:rFonts w:ascii="Cambria" w:hAnsi="Cambria" w:cs="Arial"/>
                <w:b/>
              </w:rPr>
              <w:t>Zackarina</w:t>
            </w:r>
            <w:proofErr w:type="spellEnd"/>
            <w:r>
              <w:rPr>
                <w:rFonts w:ascii="Cambria" w:hAnsi="Cambria" w:cs="Arial"/>
                <w:b/>
              </w:rPr>
              <w:t xml:space="preserve"> und der Sandwolf</w:t>
            </w:r>
            <w:r w:rsidRPr="00F176B8">
              <w:rPr>
                <w:rFonts w:ascii="Cambria" w:hAnsi="Cambria" w:cs="Arial"/>
              </w:rPr>
              <w:t xml:space="preserve"> Auftrag </w:t>
            </w:r>
            <w:r w:rsidRPr="00533C39">
              <w:rPr>
                <w:rFonts w:ascii="Cambria" w:hAnsi="Cambria" w:cs="Arial"/>
                <w:sz w:val="28"/>
              </w:rPr>
              <w:t>S</w:t>
            </w:r>
            <w:r>
              <w:rPr>
                <w:rFonts w:ascii="Cambria" w:hAnsi="Cambria" w:cs="Arial"/>
              </w:rPr>
              <w:t>3</w:t>
            </w:r>
          </w:p>
        </w:tc>
        <w:tc>
          <w:tcPr>
            <w:tcW w:w="5528" w:type="dxa"/>
            <w:shd w:val="clear" w:color="auto" w:fill="F2F2F2"/>
            <w:vAlign w:val="center"/>
          </w:tcPr>
          <w:p w:rsidR="00A40CA2" w:rsidRPr="00F176B8" w:rsidRDefault="00A40CA2" w:rsidP="00A40CA2">
            <w:pPr>
              <w:pStyle w:val="Kopfze"/>
              <w:ind w:left="142"/>
              <w:jc w:val="left"/>
              <w:rPr>
                <w:rFonts w:ascii="Cambria" w:hAnsi="Cambria" w:cs="Arial"/>
                <w:b/>
                <w:sz w:val="36"/>
              </w:rPr>
            </w:pPr>
            <w:r>
              <w:rPr>
                <w:rFonts w:ascii="Cambria" w:hAnsi="Cambria" w:cs="Arial"/>
                <w:b/>
                <w:sz w:val="36"/>
              </w:rPr>
              <w:t>Autoren-Werkstatt</w:t>
            </w:r>
          </w:p>
          <w:p w:rsidR="00A40CA2" w:rsidRPr="00F176B8" w:rsidRDefault="00A40CA2" w:rsidP="00A40CA2">
            <w:pPr>
              <w:pStyle w:val="Kopfze"/>
              <w:ind w:left="142"/>
              <w:jc w:val="left"/>
              <w:rPr>
                <w:rFonts w:ascii="Cambria" w:hAnsi="Cambria" w:cs="Arial"/>
                <w:sz w:val="36"/>
              </w:rPr>
            </w:pPr>
            <w:r w:rsidRPr="00244B64">
              <w:rPr>
                <w:rFonts w:ascii="Cambria" w:hAnsi="Cambria" w:cs="Arial"/>
                <w:sz w:val="36"/>
              </w:rPr>
              <w:t xml:space="preserve">eine </w:t>
            </w:r>
            <w:r>
              <w:rPr>
                <w:rFonts w:ascii="Cambria" w:hAnsi="Cambria" w:cs="Arial"/>
                <w:sz w:val="36"/>
              </w:rPr>
              <w:t>eigene bewegte Geschichte schreiben</w:t>
            </w:r>
          </w:p>
        </w:tc>
      </w:tr>
    </w:tbl>
    <w:p w:rsidR="00A40CA2" w:rsidRPr="00F176B8" w:rsidRDefault="00A40CA2" w:rsidP="00A40CA2">
      <w:pPr>
        <w:rPr>
          <w:rFonts w:cs="Arial"/>
        </w:rPr>
      </w:pPr>
    </w:p>
    <w:p w:rsidR="00A40CA2" w:rsidRPr="000F1E89" w:rsidRDefault="00EA3719" w:rsidP="00A40CA2">
      <w:pPr>
        <w:ind w:left="1985" w:right="709" w:hanging="1985"/>
        <w:rPr>
          <w:rFonts w:cs="Arial"/>
          <w:noProof/>
          <w:sz w:val="28"/>
          <w:lang w:val="de-CH"/>
        </w:rPr>
      </w:pPr>
      <w:r>
        <w:rPr>
          <w:rFonts w:cs="Arial"/>
          <w:noProof/>
          <w:lang w:eastAsia="de-DE"/>
        </w:rPr>
        <w:drawing>
          <wp:inline distT="0" distB="0" distL="0" distR="0">
            <wp:extent cx="426720" cy="325120"/>
            <wp:effectExtent l="25400" t="0" r="5080" b="0"/>
            <wp:docPr id="93" name="Bild 93"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F176B8">
        <w:rPr>
          <w:rFonts w:cs="Arial"/>
          <w:noProof/>
          <w:lang w:val="de-CH"/>
        </w:rPr>
        <w:tab/>
      </w:r>
      <w:r w:rsidR="00A40CA2">
        <w:rPr>
          <w:rFonts w:cs="Arial"/>
          <w:noProof/>
          <w:sz w:val="28"/>
          <w:lang w:val="de-CH"/>
        </w:rPr>
        <w:t>Werde Autor oder Autorin!</w:t>
      </w:r>
      <w:r w:rsidR="00A40CA2">
        <w:rPr>
          <w:rFonts w:cs="Arial"/>
          <w:noProof/>
          <w:sz w:val="28"/>
          <w:lang w:val="de-CH"/>
        </w:rPr>
        <w:br/>
        <w:t xml:space="preserve">Schreibe </w:t>
      </w:r>
      <w:r w:rsidR="00A40CA2" w:rsidRPr="00831C47">
        <w:rPr>
          <w:rFonts w:cs="Arial"/>
          <w:noProof/>
          <w:sz w:val="28"/>
          <w:lang w:val="de-CH"/>
        </w:rPr>
        <w:t xml:space="preserve">nun deine eigene </w:t>
      </w:r>
      <w:r w:rsidR="00A40CA2">
        <w:rPr>
          <w:rFonts w:cs="Arial"/>
          <w:noProof/>
          <w:sz w:val="28"/>
          <w:lang w:val="de-CH"/>
        </w:rPr>
        <w:t>bewegte Geschichte.</w:t>
      </w:r>
      <w:r w:rsidR="00A40CA2">
        <w:rPr>
          <w:rFonts w:cs="Arial"/>
          <w:noProof/>
          <w:sz w:val="28"/>
          <w:lang w:val="de-CH"/>
        </w:rPr>
        <w:br/>
        <w:t xml:space="preserve">Fülle als erstes deine </w:t>
      </w:r>
      <w:r w:rsidR="00A40CA2" w:rsidRPr="00035779">
        <w:rPr>
          <w:rFonts w:cs="Arial"/>
          <w:b/>
          <w:noProof/>
          <w:sz w:val="28"/>
          <w:lang w:val="de-CH"/>
        </w:rPr>
        <w:t>Geschichten-Tabelle</w:t>
      </w:r>
      <w:r w:rsidR="00A40CA2">
        <w:rPr>
          <w:rFonts w:cs="Arial"/>
          <w:noProof/>
          <w:sz w:val="28"/>
          <w:lang w:val="de-CH"/>
        </w:rPr>
        <w:t xml:space="preserve"> aus!</w:t>
      </w:r>
    </w:p>
    <w:p w:rsidR="00A40CA2" w:rsidRPr="001862EC" w:rsidRDefault="00A40CA2" w:rsidP="00A40CA2">
      <w:pPr>
        <w:ind w:left="1985" w:right="709" w:hanging="1985"/>
        <w:rPr>
          <w:rFonts w:cs="Arial"/>
          <w:noProof/>
          <w:sz w:val="14"/>
          <w:lang w:val="de-CH"/>
        </w:rPr>
      </w:pPr>
      <w:r w:rsidRPr="000F1E89">
        <w:rPr>
          <w:rFonts w:cs="Arial"/>
          <w:noProof/>
          <w:sz w:val="28"/>
          <w:lang w:val="de-CH"/>
        </w:rPr>
        <w:tab/>
      </w:r>
    </w:p>
    <w:p w:rsidR="00A40CA2" w:rsidRDefault="00A40CA2" w:rsidP="00A40CA2">
      <w:pPr>
        <w:ind w:left="2410" w:right="709"/>
        <w:rPr>
          <w:rFonts w:cs="Arial"/>
          <w:noProof/>
          <w:lang w:val="de-CH"/>
        </w:rPr>
      </w:pPr>
      <w:r w:rsidRPr="001862EC">
        <w:rPr>
          <w:rFonts w:cs="Arial"/>
          <w:sz w:val="28"/>
          <w:u w:val="single"/>
        </w:rPr>
        <w:t>Vorgehen 1:</w:t>
      </w:r>
      <w:r w:rsidRPr="001862EC">
        <w:rPr>
          <w:rFonts w:cs="Arial"/>
          <w:sz w:val="28"/>
          <w:u w:val="single"/>
        </w:rPr>
        <w:br/>
      </w:r>
      <w:r w:rsidRPr="001862EC">
        <w:rPr>
          <w:rFonts w:cs="Arial"/>
        </w:rPr>
        <w:t xml:space="preserve">Wähle aus der Liste mit </w:t>
      </w:r>
      <w:r w:rsidR="00EA3719">
        <w:rPr>
          <w:noProof/>
          <w:lang w:eastAsia="de-DE"/>
        </w:rPr>
        <w:drawing>
          <wp:inline distT="0" distB="0" distL="0" distR="0">
            <wp:extent cx="243840" cy="172720"/>
            <wp:effectExtent l="25400" t="0" r="10160" b="0"/>
            <wp:docPr id="94" name="Bild 94" descr="bege_icon_e_rgb_2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bege_icon_e_rgb_25mm"/>
                    <pic:cNvPicPr>
                      <a:picLocks noChangeAspect="1" noChangeArrowheads="1"/>
                    </pic:cNvPicPr>
                  </pic:nvPicPr>
                  <pic:blipFill>
                    <a:blip r:embed="rId10"/>
                    <a:srcRect/>
                    <a:stretch>
                      <a:fillRect/>
                    </a:stretch>
                  </pic:blipFill>
                  <pic:spPr bwMode="auto">
                    <a:xfrm>
                      <a:off x="0" y="0"/>
                      <a:ext cx="243840" cy="172720"/>
                    </a:xfrm>
                    <a:prstGeom prst="rect">
                      <a:avLst/>
                    </a:prstGeom>
                    <a:noFill/>
                    <a:ln w="9525">
                      <a:noFill/>
                      <a:miter lim="800000"/>
                      <a:headEnd/>
                      <a:tailEnd/>
                    </a:ln>
                  </pic:spPr>
                </pic:pic>
              </a:graphicData>
            </a:graphic>
          </wp:inline>
        </w:drawing>
      </w:r>
      <w:r w:rsidRPr="001862EC">
        <w:t xml:space="preserve"> &amp; </w:t>
      </w:r>
      <w:r w:rsidR="00EA3719">
        <w:rPr>
          <w:b/>
          <w:noProof/>
          <w:lang w:eastAsia="de-DE"/>
        </w:rPr>
        <w:drawing>
          <wp:inline distT="0" distB="0" distL="0" distR="0">
            <wp:extent cx="274320" cy="193040"/>
            <wp:effectExtent l="25400" t="0" r="5080" b="0"/>
            <wp:docPr id="95" name="Bild 1" descr=":::::Icons:BEGE_ICONS_K-E-L-A-P_Pixel:K_Pixel:bege_icon_k_rgb_50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Icons:BEGE_ICONS_K-E-L-A-P_Pixel:K_Pixel:bege_icon_k_rgb_50mm.jpg"/>
                    <pic:cNvPicPr>
                      <a:picLocks noChangeAspect="1" noChangeArrowheads="1"/>
                    </pic:cNvPicPr>
                  </pic:nvPicPr>
                  <pic:blipFill>
                    <a:blip r:embed="rId12"/>
                    <a:srcRect/>
                    <a:stretch>
                      <a:fillRect/>
                    </a:stretch>
                  </pic:blipFill>
                  <pic:spPr bwMode="auto">
                    <a:xfrm>
                      <a:off x="0" y="0"/>
                      <a:ext cx="274320" cy="193040"/>
                    </a:xfrm>
                    <a:prstGeom prst="rect">
                      <a:avLst/>
                    </a:prstGeom>
                    <a:noFill/>
                    <a:ln w="9525">
                      <a:noFill/>
                      <a:miter lim="800000"/>
                      <a:headEnd/>
                      <a:tailEnd/>
                    </a:ln>
                  </pic:spPr>
                </pic:pic>
              </a:graphicData>
            </a:graphic>
          </wp:inline>
        </w:drawing>
      </w:r>
      <w:r w:rsidRPr="001862EC">
        <w:rPr>
          <w:rFonts w:cs="Arial"/>
          <w:noProof/>
          <w:lang w:val="de-CH"/>
        </w:rPr>
        <w:t>Übungen aus und entwickle eine Geschichte dazu.</w:t>
      </w:r>
    </w:p>
    <w:p w:rsidR="00A40CA2" w:rsidRDefault="00A40CA2" w:rsidP="00A40CA2">
      <w:pPr>
        <w:ind w:left="2410" w:right="709"/>
        <w:rPr>
          <w:rFonts w:cs="Arial"/>
          <w:noProof/>
          <w:lang w:val="de-CH"/>
        </w:rPr>
      </w:pPr>
    </w:p>
    <w:p w:rsidR="00A40CA2" w:rsidRPr="001862EC" w:rsidRDefault="00A40CA2" w:rsidP="00A40CA2">
      <w:pPr>
        <w:ind w:left="2410" w:right="709"/>
        <w:rPr>
          <w:rFonts w:cs="Arial"/>
        </w:rPr>
      </w:pPr>
      <w:r>
        <w:rPr>
          <w:rFonts w:cs="Arial"/>
          <w:sz w:val="28"/>
          <w:u w:val="single"/>
        </w:rPr>
        <w:t>Vorgehen 2</w:t>
      </w:r>
      <w:r w:rsidRPr="001862EC">
        <w:rPr>
          <w:rFonts w:cs="Arial"/>
          <w:sz w:val="28"/>
          <w:u w:val="single"/>
        </w:rPr>
        <w:t>:</w:t>
      </w:r>
      <w:r w:rsidRPr="001862EC">
        <w:rPr>
          <w:rFonts w:cs="Arial"/>
          <w:sz w:val="28"/>
          <w:u w:val="single"/>
        </w:rPr>
        <w:br/>
      </w:r>
      <w:r>
        <w:rPr>
          <w:rFonts w:cs="Arial"/>
        </w:rPr>
        <w:t xml:space="preserve">Entwickle zuerst eine Geschichte und überlege dir, welche </w:t>
      </w:r>
      <w:r w:rsidRPr="001862EC">
        <w:rPr>
          <w:rFonts w:cs="Arial"/>
          <w:noProof/>
          <w:lang w:val="de-CH"/>
        </w:rPr>
        <w:t xml:space="preserve"> </w:t>
      </w:r>
      <w:r w:rsidR="00EA3719">
        <w:rPr>
          <w:noProof/>
          <w:lang w:eastAsia="de-DE"/>
        </w:rPr>
        <w:drawing>
          <wp:inline distT="0" distB="0" distL="0" distR="0">
            <wp:extent cx="243840" cy="172720"/>
            <wp:effectExtent l="25400" t="0" r="10160" b="0"/>
            <wp:docPr id="96" name="Bild 96" descr="bege_icon_e_rgb_2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bege_icon_e_rgb_25mm"/>
                    <pic:cNvPicPr>
                      <a:picLocks noChangeAspect="1" noChangeArrowheads="1"/>
                    </pic:cNvPicPr>
                  </pic:nvPicPr>
                  <pic:blipFill>
                    <a:blip r:embed="rId10"/>
                    <a:srcRect/>
                    <a:stretch>
                      <a:fillRect/>
                    </a:stretch>
                  </pic:blipFill>
                  <pic:spPr bwMode="auto">
                    <a:xfrm>
                      <a:off x="0" y="0"/>
                      <a:ext cx="243840" cy="172720"/>
                    </a:xfrm>
                    <a:prstGeom prst="rect">
                      <a:avLst/>
                    </a:prstGeom>
                    <a:noFill/>
                    <a:ln w="9525">
                      <a:noFill/>
                      <a:miter lim="800000"/>
                      <a:headEnd/>
                      <a:tailEnd/>
                    </a:ln>
                  </pic:spPr>
                </pic:pic>
              </a:graphicData>
            </a:graphic>
          </wp:inline>
        </w:drawing>
      </w:r>
      <w:r w:rsidRPr="001862EC">
        <w:t xml:space="preserve"> &amp; </w:t>
      </w:r>
      <w:r w:rsidR="00EA3719">
        <w:rPr>
          <w:b/>
          <w:noProof/>
          <w:lang w:eastAsia="de-DE"/>
        </w:rPr>
        <w:drawing>
          <wp:inline distT="0" distB="0" distL="0" distR="0">
            <wp:extent cx="274320" cy="193040"/>
            <wp:effectExtent l="25400" t="0" r="5080" b="0"/>
            <wp:docPr id="97" name="Bild 1" descr=":::::Icons:BEGE_ICONS_K-E-L-A-P_Pixel:K_Pixel:bege_icon_k_rgb_50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Icons:BEGE_ICONS_K-E-L-A-P_Pixel:K_Pixel:bege_icon_k_rgb_50mm.jpg"/>
                    <pic:cNvPicPr>
                      <a:picLocks noChangeAspect="1" noChangeArrowheads="1"/>
                    </pic:cNvPicPr>
                  </pic:nvPicPr>
                  <pic:blipFill>
                    <a:blip r:embed="rId12"/>
                    <a:srcRect/>
                    <a:stretch>
                      <a:fillRect/>
                    </a:stretch>
                  </pic:blipFill>
                  <pic:spPr bwMode="auto">
                    <a:xfrm>
                      <a:off x="0" y="0"/>
                      <a:ext cx="274320" cy="193040"/>
                    </a:xfrm>
                    <a:prstGeom prst="rect">
                      <a:avLst/>
                    </a:prstGeom>
                    <a:noFill/>
                    <a:ln w="9525">
                      <a:noFill/>
                      <a:miter lim="800000"/>
                      <a:headEnd/>
                      <a:tailEnd/>
                    </a:ln>
                  </pic:spPr>
                </pic:pic>
              </a:graphicData>
            </a:graphic>
          </wp:inline>
        </w:drawing>
      </w:r>
      <w:r w:rsidRPr="001862EC">
        <w:rPr>
          <w:rFonts w:cs="Arial"/>
          <w:noProof/>
          <w:lang w:val="de-CH"/>
        </w:rPr>
        <w:t>Übungen</w:t>
      </w:r>
      <w:r>
        <w:rPr>
          <w:rFonts w:cs="Arial"/>
          <w:noProof/>
          <w:lang w:val="de-CH"/>
        </w:rPr>
        <w:t xml:space="preserve"> dazu passen würden.</w:t>
      </w:r>
    </w:p>
    <w:p w:rsidR="00A40CA2" w:rsidRPr="0038475B" w:rsidRDefault="00A40CA2" w:rsidP="00A40CA2">
      <w:pPr>
        <w:ind w:left="1985" w:right="709" w:hanging="1985"/>
        <w:rPr>
          <w:rFonts w:cs="Arial"/>
          <w:noProof/>
          <w:color w:val="FF0000"/>
          <w:sz w:val="28"/>
          <w:lang w:val="de-CH"/>
        </w:rPr>
      </w:pPr>
    </w:p>
    <w:p w:rsidR="00A40CA2" w:rsidRDefault="00EA3719" w:rsidP="00A40CA2">
      <w:pPr>
        <w:ind w:left="1985" w:right="709" w:hanging="1985"/>
        <w:rPr>
          <w:rFonts w:cs="Arial"/>
          <w:sz w:val="28"/>
        </w:rPr>
      </w:pPr>
      <w:r>
        <w:rPr>
          <w:rFonts w:cs="Arial"/>
          <w:noProof/>
          <w:lang w:eastAsia="de-DE"/>
        </w:rPr>
        <w:drawing>
          <wp:inline distT="0" distB="0" distL="0" distR="0">
            <wp:extent cx="426720" cy="325120"/>
            <wp:effectExtent l="25400" t="0" r="5080" b="0"/>
            <wp:docPr id="98" name="Bild 98"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426720" cy="325120"/>
            <wp:effectExtent l="25400" t="0" r="5080" b="0"/>
            <wp:docPr id="99" name="Bild 99"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BG_LTB_Button1"/>
                    <pic:cNvPicPr>
                      <a:picLocks noChangeAspect="1" noChangeArrowheads="1"/>
                    </pic:cNvPicPr>
                  </pic:nvPicPr>
                  <pic:blipFill>
                    <a:blip r:embed="rId9"/>
                    <a:srcRect/>
                    <a:stretch>
                      <a:fillRect/>
                    </a:stretch>
                  </pic:blipFill>
                  <pic:spPr bwMode="auto">
                    <a:xfrm>
                      <a:off x="0" y="0"/>
                      <a:ext cx="426720" cy="325120"/>
                    </a:xfrm>
                    <a:prstGeom prst="rect">
                      <a:avLst/>
                    </a:prstGeom>
                    <a:noFill/>
                    <a:ln w="9525">
                      <a:noFill/>
                      <a:miter lim="800000"/>
                      <a:headEnd/>
                      <a:tailEnd/>
                    </a:ln>
                  </pic:spPr>
                </pic:pic>
              </a:graphicData>
            </a:graphic>
          </wp:inline>
        </w:drawing>
      </w:r>
      <w:r w:rsidR="00A40CA2" w:rsidRPr="000F1E89">
        <w:rPr>
          <w:rFonts w:cs="Arial"/>
        </w:rPr>
        <w:tab/>
      </w:r>
      <w:r w:rsidR="00A40CA2">
        <w:rPr>
          <w:rFonts w:cs="Arial"/>
          <w:sz w:val="28"/>
        </w:rPr>
        <w:t>Schreibe nun mit Hilfe deiner Tabelle deine Geschichte und vergiss nicht, deine gewählten Übungen einzuplanen.</w:t>
      </w:r>
    </w:p>
    <w:p w:rsidR="00A40CA2" w:rsidRPr="00F176B8" w:rsidRDefault="00A40CA2" w:rsidP="00A40CA2">
      <w:pPr>
        <w:ind w:right="709"/>
        <w:rPr>
          <w:rFonts w:cs="Arial"/>
        </w:rPr>
      </w:pPr>
    </w:p>
    <w:p w:rsidR="00A40CA2" w:rsidRPr="00437348" w:rsidRDefault="00EA3719" w:rsidP="00A40CA2">
      <w:pPr>
        <w:spacing w:after="120"/>
        <w:ind w:left="1985" w:right="709" w:hanging="1985"/>
        <w:rPr>
          <w:rFonts w:cs="Arial"/>
          <w:sz w:val="28"/>
        </w:rPr>
      </w:pPr>
      <w:r>
        <w:rPr>
          <w:rFonts w:cs="Arial"/>
          <w:noProof/>
          <w:lang w:eastAsia="de-DE"/>
        </w:rPr>
        <w:drawing>
          <wp:inline distT="0" distB="0" distL="0" distR="0">
            <wp:extent cx="396240" cy="294640"/>
            <wp:effectExtent l="25400" t="0" r="10160" b="0"/>
            <wp:docPr id="100" name="Bild 100"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BG_LTB_Button1"/>
                    <pic:cNvPicPr>
                      <a:picLocks noChangeAspect="1" noChangeArrowheads="1"/>
                    </pic:cNvPicPr>
                  </pic:nvPicPr>
                  <pic:blipFill>
                    <a:blip r:embed="rId9"/>
                    <a:srcRect/>
                    <a:stretch>
                      <a:fillRect/>
                    </a:stretch>
                  </pic:blipFill>
                  <pic:spPr bwMode="auto">
                    <a:xfrm>
                      <a:off x="0" y="0"/>
                      <a:ext cx="396240" cy="29464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386080" cy="284480"/>
            <wp:effectExtent l="25400" t="0" r="0" b="0"/>
            <wp:docPr id="101" name="Bild 101"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G_LTB_Button1"/>
                    <pic:cNvPicPr>
                      <a:picLocks noChangeAspect="1" noChangeArrowheads="1"/>
                    </pic:cNvPicPr>
                  </pic:nvPicPr>
                  <pic:blipFill>
                    <a:blip r:embed="rId9"/>
                    <a:srcRect/>
                    <a:stretch>
                      <a:fillRect/>
                    </a:stretch>
                  </pic:blipFill>
                  <pic:spPr bwMode="auto">
                    <a:xfrm>
                      <a:off x="0" y="0"/>
                      <a:ext cx="386080" cy="284480"/>
                    </a:xfrm>
                    <a:prstGeom prst="rect">
                      <a:avLst/>
                    </a:prstGeom>
                    <a:noFill/>
                    <a:ln w="9525">
                      <a:noFill/>
                      <a:miter lim="800000"/>
                      <a:headEnd/>
                      <a:tailEnd/>
                    </a:ln>
                  </pic:spPr>
                </pic:pic>
              </a:graphicData>
            </a:graphic>
          </wp:inline>
        </w:drawing>
      </w:r>
      <w:r>
        <w:rPr>
          <w:rFonts w:cs="Arial"/>
          <w:noProof/>
          <w:lang w:eastAsia="de-DE"/>
        </w:rPr>
        <w:drawing>
          <wp:inline distT="0" distB="0" distL="0" distR="0">
            <wp:extent cx="386080" cy="284480"/>
            <wp:effectExtent l="25400" t="0" r="0" b="0"/>
            <wp:docPr id="102" name="Bild 102" descr="BG_LTB_Butt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BG_LTB_Button1"/>
                    <pic:cNvPicPr>
                      <a:picLocks noChangeAspect="1" noChangeArrowheads="1"/>
                    </pic:cNvPicPr>
                  </pic:nvPicPr>
                  <pic:blipFill>
                    <a:blip r:embed="rId9"/>
                    <a:srcRect/>
                    <a:stretch>
                      <a:fillRect/>
                    </a:stretch>
                  </pic:blipFill>
                  <pic:spPr bwMode="auto">
                    <a:xfrm>
                      <a:off x="0" y="0"/>
                      <a:ext cx="386080" cy="284480"/>
                    </a:xfrm>
                    <a:prstGeom prst="rect">
                      <a:avLst/>
                    </a:prstGeom>
                    <a:noFill/>
                    <a:ln w="9525">
                      <a:noFill/>
                      <a:miter lim="800000"/>
                      <a:headEnd/>
                      <a:tailEnd/>
                    </a:ln>
                  </pic:spPr>
                </pic:pic>
              </a:graphicData>
            </a:graphic>
          </wp:inline>
        </w:drawing>
      </w:r>
      <w:r w:rsidR="00A40CA2" w:rsidRPr="000E57A1">
        <w:rPr>
          <w:rFonts w:cs="Arial"/>
          <w:noProof/>
          <w:lang w:val="de-CH"/>
        </w:rPr>
        <w:tab/>
      </w:r>
      <w:r w:rsidR="00A40CA2">
        <w:rPr>
          <w:rFonts w:cs="Arial"/>
          <w:sz w:val="28"/>
        </w:rPr>
        <w:t>Fertig? Dann ab in die Überarbeitung (Auftrag S2)…</w:t>
      </w:r>
    </w:p>
    <w:p w:rsidR="00A40CA2" w:rsidRPr="002767AC" w:rsidRDefault="00A40CA2" w:rsidP="00A40CA2">
      <w:pPr>
        <w:tabs>
          <w:tab w:val="left" w:pos="10065"/>
        </w:tabs>
        <w:spacing w:line="360" w:lineRule="auto"/>
        <w:ind w:left="-284" w:right="-283"/>
        <w:rPr>
          <w:b/>
          <w:sz w:val="28"/>
        </w:rPr>
      </w:pPr>
    </w:p>
    <w:sectPr w:rsidR="00A40CA2" w:rsidRPr="002767AC" w:rsidSect="00A40CA2">
      <w:footerReference w:type="even" r:id="rId13"/>
      <w:footerReference w:type="default" r:id="rId14"/>
      <w:pgSz w:w="11900" w:h="16840"/>
      <w:pgMar w:top="709" w:right="987" w:bottom="425" w:left="1418" w:header="425" w:footer="403"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CA2" w:rsidRDefault="00A40CA2">
      <w:r>
        <w:separator/>
      </w:r>
    </w:p>
  </w:endnote>
  <w:endnote w:type="continuationSeparator" w:id="0">
    <w:p w:rsidR="00A40CA2" w:rsidRDefault="00A40CA2">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OpenSymbol">
    <w:altName w:val="Arial Unicode MS"/>
    <w:charset w:val="80"/>
    <w:family w:val="auto"/>
    <w:pitch w:val="default"/>
    <w:sig w:usb0="00000000" w:usb1="00000000" w:usb2="00000000" w:usb3="00000000" w:csb0="00000000"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ill Sans Light">
    <w:panose1 w:val="020B03020201040202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Formata-Medium">
    <w:altName w:val="Cambria"/>
    <w:panose1 w:val="00000000000000000000"/>
    <w:charset w:val="4D"/>
    <w:family w:val="auto"/>
    <w:notTrueType/>
    <w:pitch w:val="default"/>
    <w:sig w:usb0="00000003" w:usb1="00000000" w:usb2="00000000" w:usb3="00000000" w:csb0="00000001" w:csb1="00000000"/>
  </w:font>
  <w:font w:name="Formata-Light">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CA2" w:rsidRDefault="00540E51" w:rsidP="00A40CA2">
    <w:pPr>
      <w:pStyle w:val="Fuzeile"/>
      <w:framePr w:wrap="around" w:vAnchor="text" w:hAnchor="margin" w:xAlign="center" w:y="1"/>
      <w:rPr>
        <w:rStyle w:val="Seitenzahl"/>
      </w:rPr>
    </w:pPr>
    <w:r>
      <w:rPr>
        <w:rStyle w:val="Seitenzahl"/>
      </w:rPr>
      <w:fldChar w:fldCharType="begin"/>
    </w:r>
    <w:r w:rsidR="00EA3719">
      <w:rPr>
        <w:rStyle w:val="Seitenzahl"/>
      </w:rPr>
      <w:instrText>PAGE</w:instrText>
    </w:r>
    <w:r w:rsidR="00A40CA2">
      <w:rPr>
        <w:rStyle w:val="Seitenzahl"/>
      </w:rPr>
      <w:instrText xml:space="preserve">  </w:instrText>
    </w:r>
    <w:r>
      <w:rPr>
        <w:rStyle w:val="Seitenzahl"/>
      </w:rPr>
      <w:fldChar w:fldCharType="end"/>
    </w:r>
  </w:p>
  <w:p w:rsidR="00A40CA2" w:rsidRDefault="00A40CA2">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CA2" w:rsidRPr="00A96A29" w:rsidRDefault="00540E51" w:rsidP="00A40CA2">
    <w:pPr>
      <w:pStyle w:val="Fuzeile"/>
      <w:framePr w:wrap="around" w:vAnchor="text" w:hAnchor="margin" w:xAlign="right" w:y="1"/>
      <w:rPr>
        <w:rStyle w:val="Seitenzahl"/>
      </w:rPr>
    </w:pPr>
    <w:r w:rsidRPr="00A96A29">
      <w:rPr>
        <w:rStyle w:val="Seitenzahl"/>
        <w:sz w:val="16"/>
      </w:rPr>
      <w:fldChar w:fldCharType="begin"/>
    </w:r>
    <w:r w:rsidR="00EA3719">
      <w:rPr>
        <w:rStyle w:val="Seitenzahl"/>
        <w:sz w:val="16"/>
      </w:rPr>
      <w:instrText>PAGE</w:instrText>
    </w:r>
    <w:r w:rsidR="00A40CA2" w:rsidRPr="00A96A29">
      <w:rPr>
        <w:rStyle w:val="Seitenzahl"/>
        <w:sz w:val="16"/>
      </w:rPr>
      <w:instrText xml:space="preserve">  </w:instrText>
    </w:r>
    <w:r w:rsidRPr="00A96A29">
      <w:rPr>
        <w:rStyle w:val="Seitenzahl"/>
        <w:sz w:val="16"/>
      </w:rPr>
      <w:fldChar w:fldCharType="separate"/>
    </w:r>
    <w:r w:rsidR="00C072D8">
      <w:rPr>
        <w:rStyle w:val="Seitenzahl"/>
        <w:noProof/>
        <w:sz w:val="16"/>
      </w:rPr>
      <w:t>12</w:t>
    </w:r>
    <w:r w:rsidRPr="00A96A29">
      <w:rPr>
        <w:rStyle w:val="Seitenzahl"/>
        <w:sz w:val="16"/>
      </w:rPr>
      <w:fldChar w:fldCharType="end"/>
    </w:r>
  </w:p>
  <w:p w:rsidR="00A40CA2" w:rsidRDefault="00A40CA2" w:rsidP="00A40CA2">
    <w:pPr>
      <w:pStyle w:val="Fuzeile"/>
    </w:pPr>
    <w:r>
      <w:rPr>
        <w:rFonts w:ascii="Formata-Medium" w:hAnsi="Formata-Medium" w:cs="Formata-Medium"/>
        <w:color w:val="FF6D00"/>
        <w:sz w:val="14"/>
        <w:szCs w:val="14"/>
      </w:rPr>
      <w:t>S</w:t>
    </w:r>
    <w:r>
      <w:rPr>
        <w:rFonts w:ascii="Formata-Light" w:hAnsi="Formata-Light" w:cs="Formata-Light"/>
        <w:color w:val="0089D8"/>
        <w:sz w:val="14"/>
        <w:szCs w:val="14"/>
      </w:rPr>
      <w:t xml:space="preserve">  </w:t>
    </w:r>
    <w:r>
      <w:rPr>
        <w:rFonts w:ascii="Formata-Light" w:hAnsi="Formata-Light" w:cs="Formata-Light"/>
        <w:sz w:val="14"/>
        <w:szCs w:val="14"/>
      </w:rPr>
      <w:t xml:space="preserve">Lesetagebuch </w:t>
    </w:r>
    <w:r>
      <w:rPr>
        <w:rFonts w:cs="Formata-Light"/>
        <w:sz w:val="14"/>
        <w:szCs w:val="14"/>
      </w:rPr>
      <w:t>‹</w:t>
    </w:r>
    <w:proofErr w:type="spellStart"/>
    <w:r>
      <w:rPr>
        <w:rFonts w:ascii="Formata-Light" w:hAnsi="Formata-Light" w:cs="Formata-Light"/>
        <w:sz w:val="14"/>
        <w:szCs w:val="14"/>
      </w:rPr>
      <w:t>Zackarina</w:t>
    </w:r>
    <w:proofErr w:type="spellEnd"/>
    <w:r>
      <w:rPr>
        <w:rFonts w:ascii="Formata-Light" w:hAnsi="Formata-Light" w:cs="Formata-Light"/>
        <w:sz w:val="14"/>
        <w:szCs w:val="14"/>
      </w:rPr>
      <w:t xml:space="preserve"> und der Sandwolf</w:t>
    </w:r>
    <w:r>
      <w:rPr>
        <w:rFonts w:cs="Formata-Light"/>
        <w:sz w:val="14"/>
        <w:szCs w:val="14"/>
      </w:rPr>
      <w:t xml:space="preserve">› </w:t>
    </w:r>
    <w:r>
      <w:rPr>
        <w:rFonts w:ascii="Formata-Light" w:hAnsi="Formata-Light" w:cs="Formata-Light"/>
        <w:sz w:val="14"/>
        <w:szCs w:val="14"/>
      </w:rPr>
      <w:t xml:space="preserve"> |  www.bewegte-geschichten.ch</w:t>
    </w:r>
  </w:p>
  <w:p w:rsidR="00A40CA2" w:rsidRDefault="00A40CA2">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CA2" w:rsidRDefault="00A40CA2">
      <w:r>
        <w:separator/>
      </w:r>
    </w:p>
  </w:footnote>
  <w:footnote w:type="continuationSeparator" w:id="0">
    <w:p w:rsidR="00A40CA2" w:rsidRDefault="00A40CA2">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nsid w:val="0B753B83"/>
    <w:multiLevelType w:val="hybridMultilevel"/>
    <w:tmpl w:val="9F3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F654859"/>
    <w:multiLevelType w:val="hybridMultilevel"/>
    <w:tmpl w:val="713A4BDC"/>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796086C"/>
    <w:multiLevelType w:val="hybridMultilevel"/>
    <w:tmpl w:val="A34C4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B647773"/>
    <w:multiLevelType w:val="hybridMultilevel"/>
    <w:tmpl w:val="3DD4442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1BAD6F74"/>
    <w:multiLevelType w:val="hybridMultilevel"/>
    <w:tmpl w:val="E744BE1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nsid w:val="1E6E1A4B"/>
    <w:multiLevelType w:val="hybridMultilevel"/>
    <w:tmpl w:val="E60CE4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Symbo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Symbo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Symbol"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262349E4"/>
    <w:multiLevelType w:val="hybridMultilevel"/>
    <w:tmpl w:val="82A69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1946DA9"/>
    <w:multiLevelType w:val="hybridMultilevel"/>
    <w:tmpl w:val="915047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Symbo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Symbo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Symbol"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63464DA4"/>
    <w:multiLevelType w:val="hybridMultilevel"/>
    <w:tmpl w:val="AAAE5B4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705671C3"/>
    <w:multiLevelType w:val="hybridMultilevel"/>
    <w:tmpl w:val="0BA64064"/>
    <w:lvl w:ilvl="0" w:tplc="51A0DEE2">
      <w:numFmt w:val="bullet"/>
      <w:lvlText w:val="-"/>
      <w:lvlJc w:val="left"/>
      <w:pPr>
        <w:ind w:left="360" w:hanging="360"/>
      </w:pPr>
      <w:rPr>
        <w:rFonts w:ascii="Cambria" w:eastAsia="Times New Roman" w:hAnsi="Cambria" w:cs="Cambri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4"/>
  </w:num>
  <w:num w:numId="4">
    <w:abstractNumId w:val="7"/>
  </w:num>
  <w:num w:numId="5">
    <w:abstractNumId w:val="11"/>
  </w:num>
  <w:num w:numId="6">
    <w:abstractNumId w:val="5"/>
  </w:num>
  <w:num w:numId="7">
    <w:abstractNumId w:val="0"/>
  </w:num>
  <w:num w:numId="8">
    <w:abstractNumId w:val="1"/>
  </w:num>
  <w:num w:numId="9">
    <w:abstractNumId w:val="2"/>
  </w:num>
  <w:num w:numId="10">
    <w:abstractNumId w:val="3"/>
  </w:num>
  <w:num w:numId="11">
    <w:abstractNumId w:val="4"/>
  </w:num>
  <w:num w:numId="12">
    <w:abstractNumId w:val="13"/>
  </w:num>
  <w:num w:numId="13">
    <w:abstractNumId w:val="8"/>
  </w:num>
  <w:num w:numId="14">
    <w:abstractNumId w:val="6"/>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rsids>
    <w:rsidRoot w:val="00BF0CD9"/>
    <w:rsid w:val="00540E51"/>
    <w:rsid w:val="00A40CA2"/>
    <w:rsid w:val="00BF0CD9"/>
    <w:rsid w:val="00C072D8"/>
    <w:rsid w:val="00EA3719"/>
  </w:rsids>
  <m:mathPr>
    <m:mathFont m:val="Wingdings 2"/>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zeile">
    <w:name w:val="footer"/>
    <w:basedOn w:val="Standard"/>
    <w:link w:val="FuzeileZeichen"/>
    <w:uiPriority w:val="99"/>
    <w:unhideWhenUsed/>
    <w:rsid w:val="00F731A0"/>
    <w:pPr>
      <w:tabs>
        <w:tab w:val="center" w:pos="4536"/>
        <w:tab w:val="right" w:pos="9072"/>
      </w:tabs>
    </w:pPr>
  </w:style>
  <w:style w:type="character" w:customStyle="1" w:styleId="FuzeileZeichen">
    <w:name w:val="Fußzeile Zeichen"/>
    <w:link w:val="Fuzeile"/>
    <w:uiPriority w:val="99"/>
    <w:rsid w:val="00F731A0"/>
    <w:rPr>
      <w:sz w:val="24"/>
      <w:szCs w:val="24"/>
      <w:lang w:eastAsia="en-US"/>
    </w:rPr>
  </w:style>
  <w:style w:type="character" w:styleId="Seitenzahl">
    <w:name w:val="page number"/>
    <w:basedOn w:val="Absatzstandardschriftart"/>
    <w:uiPriority w:val="99"/>
    <w:semiHidden/>
    <w:unhideWhenUsed/>
    <w:rsid w:val="00F731A0"/>
  </w:style>
  <w:style w:type="paragraph" w:styleId="Kopfzeile">
    <w:name w:val="header"/>
    <w:basedOn w:val="Standard"/>
    <w:link w:val="KopfzeileZeichen"/>
    <w:uiPriority w:val="99"/>
    <w:unhideWhenUsed/>
    <w:rsid w:val="00D42D35"/>
    <w:pPr>
      <w:tabs>
        <w:tab w:val="center" w:pos="4536"/>
        <w:tab w:val="right" w:pos="9072"/>
      </w:tabs>
    </w:pPr>
  </w:style>
  <w:style w:type="character" w:customStyle="1" w:styleId="KopfzeileZeichen">
    <w:name w:val="Kopfzeile Zeichen"/>
    <w:link w:val="Kopfzeile"/>
    <w:uiPriority w:val="99"/>
    <w:rsid w:val="00D42D35"/>
    <w:rPr>
      <w:sz w:val="24"/>
      <w:szCs w:val="24"/>
      <w:lang w:val="de-DE" w:eastAsia="en-US"/>
    </w:rPr>
  </w:style>
  <w:style w:type="table" w:customStyle="1" w:styleId="NormaleTabe">
    <w:name w:val="Normale Tabe"/>
    <w:uiPriority w:val="99"/>
    <w:semiHidden/>
    <w:rsid w:val="00C80EF8"/>
    <w:rPr>
      <w:rFonts w:ascii="Times New Roman" w:eastAsia="Times New Roman" w:hAnsi="Times New Roman"/>
      <w:lang w:eastAsia="en-US"/>
    </w:rPr>
    <w:tblPr>
      <w:tblInd w:w="0" w:type="dxa"/>
      <w:tblCellMar>
        <w:top w:w="0" w:type="dxa"/>
        <w:left w:w="108" w:type="dxa"/>
        <w:bottom w:w="0" w:type="dxa"/>
        <w:right w:w="108" w:type="dxa"/>
      </w:tblCellMar>
    </w:tblPr>
  </w:style>
  <w:style w:type="paragraph" w:customStyle="1" w:styleId="Kopfze">
    <w:name w:val="Kopfze"/>
    <w:basedOn w:val="Standard"/>
    <w:uiPriority w:val="99"/>
    <w:rsid w:val="00C80EF8"/>
    <w:pPr>
      <w:tabs>
        <w:tab w:val="center" w:pos="4536"/>
        <w:tab w:val="right" w:pos="9072"/>
      </w:tabs>
      <w:jc w:val="both"/>
    </w:pPr>
    <w:rPr>
      <w:rFonts w:ascii="Gill Sans Light" w:eastAsia="Times New Roman" w:hAnsi="Gill Sans Light"/>
      <w:lang w:eastAsia="de-DE"/>
    </w:rPr>
  </w:style>
  <w:style w:type="paragraph" w:customStyle="1" w:styleId="FarbigeListe-Akzent11">
    <w:name w:val="Farbige Liste - Akzent 11"/>
    <w:basedOn w:val="Standard"/>
    <w:uiPriority w:val="72"/>
    <w:qFormat/>
    <w:rsid w:val="00503FDF"/>
    <w:pPr>
      <w:ind w:left="708"/>
    </w:pPr>
  </w:style>
  <w:style w:type="paragraph" w:customStyle="1" w:styleId="Standa">
    <w:name w:val="Standa"/>
    <w:uiPriority w:val="99"/>
    <w:rsid w:val="0020368F"/>
    <w:rPr>
      <w:sz w:val="24"/>
      <w:szCs w:val="24"/>
      <w:lang w:eastAsia="en-US"/>
    </w:rPr>
  </w:style>
  <w:style w:type="character" w:styleId="Link">
    <w:name w:val="Hyperlink"/>
    <w:uiPriority w:val="99"/>
    <w:unhideWhenUsed/>
    <w:rsid w:val="00F63E38"/>
    <w:rPr>
      <w:color w:val="0000FF"/>
      <w:u w:val="single"/>
    </w:rPr>
  </w:style>
  <w:style w:type="character" w:styleId="GesichteterLink">
    <w:name w:val="FollowedHyperlink"/>
    <w:uiPriority w:val="99"/>
    <w:semiHidden/>
    <w:unhideWhenUsed/>
    <w:rsid w:val="00F63E38"/>
    <w:rPr>
      <w:color w:val="800080"/>
      <w:u w:val="single"/>
    </w:rPr>
  </w:style>
  <w:style w:type="paragraph" w:styleId="Sprechblasentext">
    <w:name w:val="Balloon Text"/>
    <w:basedOn w:val="Standard"/>
    <w:link w:val="SprechblasentextZeichen"/>
    <w:uiPriority w:val="99"/>
    <w:semiHidden/>
    <w:unhideWhenUsed/>
    <w:rsid w:val="004F0EA0"/>
    <w:rPr>
      <w:rFonts w:ascii="Tahoma" w:hAnsi="Tahoma"/>
      <w:sz w:val="16"/>
      <w:szCs w:val="16"/>
    </w:rPr>
  </w:style>
  <w:style w:type="character" w:customStyle="1" w:styleId="SprechblasentextZeichen">
    <w:name w:val="Sprechblasentext Zeichen"/>
    <w:link w:val="Sprechblasentext"/>
    <w:uiPriority w:val="99"/>
    <w:semiHidden/>
    <w:rsid w:val="004F0EA0"/>
    <w:rPr>
      <w:rFonts w:ascii="Tahoma" w:hAnsi="Tahoma" w:cs="Tahoma"/>
      <w:sz w:val="16"/>
      <w:szCs w:val="16"/>
      <w:lang w:val="de-DE" w:eastAsia="en-US"/>
    </w:rPr>
  </w:style>
</w:styles>
</file>

<file path=word/webSettings.xml><?xml version="1.0" encoding="utf-8"?>
<w:webSettings xmlns:r="http://schemas.openxmlformats.org/officeDocument/2006/relationships" xmlns:w="http://schemas.openxmlformats.org/wordprocessingml/2006/main">
  <w:divs>
    <w:div w:id="737555016">
      <w:bodyDiv w:val="1"/>
      <w:marLeft w:val="0"/>
      <w:marRight w:val="0"/>
      <w:marTop w:val="0"/>
      <w:marBottom w:val="0"/>
      <w:divBdr>
        <w:top w:val="none" w:sz="0" w:space="0" w:color="auto"/>
        <w:left w:val="none" w:sz="0" w:space="0" w:color="auto"/>
        <w:bottom w:val="none" w:sz="0" w:space="0" w:color="auto"/>
        <w:right w:val="none" w:sz="0" w:space="0" w:color="auto"/>
      </w:divBdr>
    </w:div>
    <w:div w:id="192965460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\DOKUME~1\Carlo\LOKALE~1\Temp\Geschichten_Klassierung_Vorlage_BG.dot</Template>
  <TotalTime>0</TotalTime>
  <Pages>12</Pages>
  <Words>1939</Words>
  <Characters>11056</Characters>
  <Application>Microsoft Macintosh Word</Application>
  <DocSecurity>0</DocSecurity>
  <Lines>92</Lines>
  <Paragraphs>22</Paragraphs>
  <ScaleCrop>false</ScaleCrop>
  <HeadingPairs>
    <vt:vector size="2" baseType="variant">
      <vt:variant>
        <vt:lpstr>Title</vt:lpstr>
      </vt:variant>
      <vt:variant>
        <vt:i4>1</vt:i4>
      </vt:variant>
    </vt:vector>
  </HeadingPairs>
  <TitlesOfParts>
    <vt:vector size="1" baseType="lpstr">
      <vt:lpstr>Themen:</vt:lpstr>
    </vt:vector>
  </TitlesOfParts>
  <Company>reto pfirter</Company>
  <LinksUpToDate>false</LinksUpToDate>
  <CharactersWithSpaces>13577</CharactersWithSpaces>
  <SharedDoc>false</SharedDoc>
  <HLinks>
    <vt:vector size="576" baseType="variant">
      <vt:variant>
        <vt:i4>5242885</vt:i4>
      </vt:variant>
      <vt:variant>
        <vt:i4>3771</vt:i4>
      </vt:variant>
      <vt:variant>
        <vt:i4>1032</vt:i4>
      </vt:variant>
      <vt:variant>
        <vt:i4>1</vt:i4>
      </vt:variant>
      <vt:variant>
        <vt:lpwstr>bege_bez_rgb_50mm</vt:lpwstr>
      </vt:variant>
      <vt:variant>
        <vt:lpwstr/>
      </vt:variant>
      <vt:variant>
        <vt:i4>2162809</vt:i4>
      </vt:variant>
      <vt:variant>
        <vt:i4>3836</vt:i4>
      </vt:variant>
      <vt:variant>
        <vt:i4>1033</vt:i4>
      </vt:variant>
      <vt:variant>
        <vt:i4>1</vt:i4>
      </vt:variant>
      <vt:variant>
        <vt:lpwstr>BG_LTB_Button1</vt:lpwstr>
      </vt:variant>
      <vt:variant>
        <vt:lpwstr/>
      </vt:variant>
      <vt:variant>
        <vt:i4>5242885</vt:i4>
      </vt:variant>
      <vt:variant>
        <vt:i4>4170</vt:i4>
      </vt:variant>
      <vt:variant>
        <vt:i4>1034</vt:i4>
      </vt:variant>
      <vt:variant>
        <vt:i4>1</vt:i4>
      </vt:variant>
      <vt:variant>
        <vt:lpwstr>bege_bez_rgb_50mm</vt:lpwstr>
      </vt:variant>
      <vt:variant>
        <vt:lpwstr/>
      </vt:variant>
      <vt:variant>
        <vt:i4>2162809</vt:i4>
      </vt:variant>
      <vt:variant>
        <vt:i4>4240</vt:i4>
      </vt:variant>
      <vt:variant>
        <vt:i4>1035</vt:i4>
      </vt:variant>
      <vt:variant>
        <vt:i4>1</vt:i4>
      </vt:variant>
      <vt:variant>
        <vt:lpwstr>BG_LTB_Button1</vt:lpwstr>
      </vt:variant>
      <vt:variant>
        <vt:lpwstr/>
      </vt:variant>
      <vt:variant>
        <vt:i4>2162809</vt:i4>
      </vt:variant>
      <vt:variant>
        <vt:i4>4454</vt:i4>
      </vt:variant>
      <vt:variant>
        <vt:i4>1036</vt:i4>
      </vt:variant>
      <vt:variant>
        <vt:i4>1</vt:i4>
      </vt:variant>
      <vt:variant>
        <vt:lpwstr>BG_LTB_Button1</vt:lpwstr>
      </vt:variant>
      <vt:variant>
        <vt:lpwstr/>
      </vt:variant>
      <vt:variant>
        <vt:i4>2162809</vt:i4>
      </vt:variant>
      <vt:variant>
        <vt:i4>4455</vt:i4>
      </vt:variant>
      <vt:variant>
        <vt:i4>1037</vt:i4>
      </vt:variant>
      <vt:variant>
        <vt:i4>1</vt:i4>
      </vt:variant>
      <vt:variant>
        <vt:lpwstr>BG_LTB_Button1</vt:lpwstr>
      </vt:variant>
      <vt:variant>
        <vt:lpwstr/>
      </vt:variant>
      <vt:variant>
        <vt:i4>2162809</vt:i4>
      </vt:variant>
      <vt:variant>
        <vt:i4>4641</vt:i4>
      </vt:variant>
      <vt:variant>
        <vt:i4>1038</vt:i4>
      </vt:variant>
      <vt:variant>
        <vt:i4>1</vt:i4>
      </vt:variant>
      <vt:variant>
        <vt:lpwstr>BG_LTB_Button1</vt:lpwstr>
      </vt:variant>
      <vt:variant>
        <vt:lpwstr/>
      </vt:variant>
      <vt:variant>
        <vt:i4>2162809</vt:i4>
      </vt:variant>
      <vt:variant>
        <vt:i4>4642</vt:i4>
      </vt:variant>
      <vt:variant>
        <vt:i4>1039</vt:i4>
      </vt:variant>
      <vt:variant>
        <vt:i4>1</vt:i4>
      </vt:variant>
      <vt:variant>
        <vt:lpwstr>BG_LTB_Button1</vt:lpwstr>
      </vt:variant>
      <vt:variant>
        <vt:lpwstr/>
      </vt:variant>
      <vt:variant>
        <vt:i4>2162809</vt:i4>
      </vt:variant>
      <vt:variant>
        <vt:i4>4643</vt:i4>
      </vt:variant>
      <vt:variant>
        <vt:i4>1040</vt:i4>
      </vt:variant>
      <vt:variant>
        <vt:i4>1</vt:i4>
      </vt:variant>
      <vt:variant>
        <vt:lpwstr>BG_LTB_Button1</vt:lpwstr>
      </vt:variant>
      <vt:variant>
        <vt:lpwstr/>
      </vt:variant>
      <vt:variant>
        <vt:i4>5242885</vt:i4>
      </vt:variant>
      <vt:variant>
        <vt:i4>4779</vt:i4>
      </vt:variant>
      <vt:variant>
        <vt:i4>1031</vt:i4>
      </vt:variant>
      <vt:variant>
        <vt:i4>1</vt:i4>
      </vt:variant>
      <vt:variant>
        <vt:lpwstr>bege_bez_rgb_50mm</vt:lpwstr>
      </vt:variant>
      <vt:variant>
        <vt:lpwstr/>
      </vt:variant>
      <vt:variant>
        <vt:i4>2162809</vt:i4>
      </vt:variant>
      <vt:variant>
        <vt:i4>4851</vt:i4>
      </vt:variant>
      <vt:variant>
        <vt:i4>1030</vt:i4>
      </vt:variant>
      <vt:variant>
        <vt:i4>1</vt:i4>
      </vt:variant>
      <vt:variant>
        <vt:lpwstr>BG_LTB_Button1</vt:lpwstr>
      </vt:variant>
      <vt:variant>
        <vt:lpwstr/>
      </vt:variant>
      <vt:variant>
        <vt:i4>2162809</vt:i4>
      </vt:variant>
      <vt:variant>
        <vt:i4>5469</vt:i4>
      </vt:variant>
      <vt:variant>
        <vt:i4>1025</vt:i4>
      </vt:variant>
      <vt:variant>
        <vt:i4>1</vt:i4>
      </vt:variant>
      <vt:variant>
        <vt:lpwstr>BG_LTB_Button1</vt:lpwstr>
      </vt:variant>
      <vt:variant>
        <vt:lpwstr/>
      </vt:variant>
      <vt:variant>
        <vt:i4>2162809</vt:i4>
      </vt:variant>
      <vt:variant>
        <vt:i4>5470</vt:i4>
      </vt:variant>
      <vt:variant>
        <vt:i4>1026</vt:i4>
      </vt:variant>
      <vt:variant>
        <vt:i4>1</vt:i4>
      </vt:variant>
      <vt:variant>
        <vt:lpwstr>BG_LTB_Button1</vt:lpwstr>
      </vt:variant>
      <vt:variant>
        <vt:lpwstr/>
      </vt:variant>
      <vt:variant>
        <vt:i4>2162809</vt:i4>
      </vt:variant>
      <vt:variant>
        <vt:i4>5628</vt:i4>
      </vt:variant>
      <vt:variant>
        <vt:i4>1027</vt:i4>
      </vt:variant>
      <vt:variant>
        <vt:i4>1</vt:i4>
      </vt:variant>
      <vt:variant>
        <vt:lpwstr>BG_LTB_Button1</vt:lpwstr>
      </vt:variant>
      <vt:variant>
        <vt:lpwstr/>
      </vt:variant>
      <vt:variant>
        <vt:i4>2162809</vt:i4>
      </vt:variant>
      <vt:variant>
        <vt:i4>5629</vt:i4>
      </vt:variant>
      <vt:variant>
        <vt:i4>1028</vt:i4>
      </vt:variant>
      <vt:variant>
        <vt:i4>1</vt:i4>
      </vt:variant>
      <vt:variant>
        <vt:lpwstr>BG_LTB_Button1</vt:lpwstr>
      </vt:variant>
      <vt:variant>
        <vt:lpwstr/>
      </vt:variant>
      <vt:variant>
        <vt:i4>2162809</vt:i4>
      </vt:variant>
      <vt:variant>
        <vt:i4>5630</vt:i4>
      </vt:variant>
      <vt:variant>
        <vt:i4>1029</vt:i4>
      </vt:variant>
      <vt:variant>
        <vt:i4>1</vt:i4>
      </vt:variant>
      <vt:variant>
        <vt:lpwstr>BG_LTB_Button1</vt:lpwstr>
      </vt:variant>
      <vt:variant>
        <vt:lpwstr/>
      </vt:variant>
      <vt:variant>
        <vt:i4>5242885</vt:i4>
      </vt:variant>
      <vt:variant>
        <vt:i4>5886</vt:i4>
      </vt:variant>
      <vt:variant>
        <vt:i4>1041</vt:i4>
      </vt:variant>
      <vt:variant>
        <vt:i4>1</vt:i4>
      </vt:variant>
      <vt:variant>
        <vt:lpwstr>bege_bez_rgb_50mm</vt:lpwstr>
      </vt:variant>
      <vt:variant>
        <vt:lpwstr/>
      </vt:variant>
      <vt:variant>
        <vt:i4>2162809</vt:i4>
      </vt:variant>
      <vt:variant>
        <vt:i4>5958</vt:i4>
      </vt:variant>
      <vt:variant>
        <vt:i4>1042</vt:i4>
      </vt:variant>
      <vt:variant>
        <vt:i4>1</vt:i4>
      </vt:variant>
      <vt:variant>
        <vt:lpwstr>BG_LTB_Button1</vt:lpwstr>
      </vt:variant>
      <vt:variant>
        <vt:lpwstr/>
      </vt:variant>
      <vt:variant>
        <vt:i4>2162809</vt:i4>
      </vt:variant>
      <vt:variant>
        <vt:i4>6090</vt:i4>
      </vt:variant>
      <vt:variant>
        <vt:i4>1043</vt:i4>
      </vt:variant>
      <vt:variant>
        <vt:i4>1</vt:i4>
      </vt:variant>
      <vt:variant>
        <vt:lpwstr>BG_LTB_Button1</vt:lpwstr>
      </vt:variant>
      <vt:variant>
        <vt:lpwstr/>
      </vt:variant>
      <vt:variant>
        <vt:i4>2162809</vt:i4>
      </vt:variant>
      <vt:variant>
        <vt:i4>6091</vt:i4>
      </vt:variant>
      <vt:variant>
        <vt:i4>1044</vt:i4>
      </vt:variant>
      <vt:variant>
        <vt:i4>1</vt:i4>
      </vt:variant>
      <vt:variant>
        <vt:lpwstr>BG_LTB_Button1</vt:lpwstr>
      </vt:variant>
      <vt:variant>
        <vt:lpwstr/>
      </vt:variant>
      <vt:variant>
        <vt:i4>2162809</vt:i4>
      </vt:variant>
      <vt:variant>
        <vt:i4>6298</vt:i4>
      </vt:variant>
      <vt:variant>
        <vt:i4>1045</vt:i4>
      </vt:variant>
      <vt:variant>
        <vt:i4>1</vt:i4>
      </vt:variant>
      <vt:variant>
        <vt:lpwstr>BG_LTB_Button1</vt:lpwstr>
      </vt:variant>
      <vt:variant>
        <vt:lpwstr/>
      </vt:variant>
      <vt:variant>
        <vt:i4>2162809</vt:i4>
      </vt:variant>
      <vt:variant>
        <vt:i4>6299</vt:i4>
      </vt:variant>
      <vt:variant>
        <vt:i4>1046</vt:i4>
      </vt:variant>
      <vt:variant>
        <vt:i4>1</vt:i4>
      </vt:variant>
      <vt:variant>
        <vt:lpwstr>BG_LTB_Button1</vt:lpwstr>
      </vt:variant>
      <vt:variant>
        <vt:lpwstr/>
      </vt:variant>
      <vt:variant>
        <vt:i4>2162809</vt:i4>
      </vt:variant>
      <vt:variant>
        <vt:i4>6300</vt:i4>
      </vt:variant>
      <vt:variant>
        <vt:i4>1047</vt:i4>
      </vt:variant>
      <vt:variant>
        <vt:i4>1</vt:i4>
      </vt:variant>
      <vt:variant>
        <vt:lpwstr>BG_LTB_Button1</vt:lpwstr>
      </vt:variant>
      <vt:variant>
        <vt:lpwstr/>
      </vt:variant>
      <vt:variant>
        <vt:i4>5242885</vt:i4>
      </vt:variant>
      <vt:variant>
        <vt:i4>6398</vt:i4>
      </vt:variant>
      <vt:variant>
        <vt:i4>1048</vt:i4>
      </vt:variant>
      <vt:variant>
        <vt:i4>1</vt:i4>
      </vt:variant>
      <vt:variant>
        <vt:lpwstr>bege_bez_rgb_50mm</vt:lpwstr>
      </vt:variant>
      <vt:variant>
        <vt:lpwstr/>
      </vt:variant>
      <vt:variant>
        <vt:i4>2162809</vt:i4>
      </vt:variant>
      <vt:variant>
        <vt:i4>6481</vt:i4>
      </vt:variant>
      <vt:variant>
        <vt:i4>1049</vt:i4>
      </vt:variant>
      <vt:variant>
        <vt:i4>1</vt:i4>
      </vt:variant>
      <vt:variant>
        <vt:lpwstr>BG_LTB_Button1</vt:lpwstr>
      </vt:variant>
      <vt:variant>
        <vt:lpwstr/>
      </vt:variant>
      <vt:variant>
        <vt:i4>2162809</vt:i4>
      </vt:variant>
      <vt:variant>
        <vt:i4>6678</vt:i4>
      </vt:variant>
      <vt:variant>
        <vt:i4>1050</vt:i4>
      </vt:variant>
      <vt:variant>
        <vt:i4>1</vt:i4>
      </vt:variant>
      <vt:variant>
        <vt:lpwstr>BG_LTB_Button1</vt:lpwstr>
      </vt:variant>
      <vt:variant>
        <vt:lpwstr/>
      </vt:variant>
      <vt:variant>
        <vt:i4>2162809</vt:i4>
      </vt:variant>
      <vt:variant>
        <vt:i4>6679</vt:i4>
      </vt:variant>
      <vt:variant>
        <vt:i4>1051</vt:i4>
      </vt:variant>
      <vt:variant>
        <vt:i4>1</vt:i4>
      </vt:variant>
      <vt:variant>
        <vt:lpwstr>BG_LTB_Button1</vt:lpwstr>
      </vt:variant>
      <vt:variant>
        <vt:lpwstr/>
      </vt:variant>
      <vt:variant>
        <vt:i4>2162809</vt:i4>
      </vt:variant>
      <vt:variant>
        <vt:i4>6728</vt:i4>
      </vt:variant>
      <vt:variant>
        <vt:i4>1052</vt:i4>
      </vt:variant>
      <vt:variant>
        <vt:i4>1</vt:i4>
      </vt:variant>
      <vt:variant>
        <vt:lpwstr>BG_LTB_Button1</vt:lpwstr>
      </vt:variant>
      <vt:variant>
        <vt:lpwstr/>
      </vt:variant>
      <vt:variant>
        <vt:i4>2162809</vt:i4>
      </vt:variant>
      <vt:variant>
        <vt:i4>6729</vt:i4>
      </vt:variant>
      <vt:variant>
        <vt:i4>1053</vt:i4>
      </vt:variant>
      <vt:variant>
        <vt:i4>1</vt:i4>
      </vt:variant>
      <vt:variant>
        <vt:lpwstr>BG_LTB_Button1</vt:lpwstr>
      </vt:variant>
      <vt:variant>
        <vt:lpwstr/>
      </vt:variant>
      <vt:variant>
        <vt:i4>2162809</vt:i4>
      </vt:variant>
      <vt:variant>
        <vt:i4>6730</vt:i4>
      </vt:variant>
      <vt:variant>
        <vt:i4>1054</vt:i4>
      </vt:variant>
      <vt:variant>
        <vt:i4>1</vt:i4>
      </vt:variant>
      <vt:variant>
        <vt:lpwstr>BG_LTB_Button1</vt:lpwstr>
      </vt:variant>
      <vt:variant>
        <vt:lpwstr/>
      </vt:variant>
      <vt:variant>
        <vt:i4>5242885</vt:i4>
      </vt:variant>
      <vt:variant>
        <vt:i4>6843</vt:i4>
      </vt:variant>
      <vt:variant>
        <vt:i4>1055</vt:i4>
      </vt:variant>
      <vt:variant>
        <vt:i4>1</vt:i4>
      </vt:variant>
      <vt:variant>
        <vt:lpwstr>bege_bez_rgb_50mm</vt:lpwstr>
      </vt:variant>
      <vt:variant>
        <vt:lpwstr/>
      </vt:variant>
      <vt:variant>
        <vt:i4>2162809</vt:i4>
      </vt:variant>
      <vt:variant>
        <vt:i4>6920</vt:i4>
      </vt:variant>
      <vt:variant>
        <vt:i4>1056</vt:i4>
      </vt:variant>
      <vt:variant>
        <vt:i4>1</vt:i4>
      </vt:variant>
      <vt:variant>
        <vt:lpwstr>BG_LTB_Button1</vt:lpwstr>
      </vt:variant>
      <vt:variant>
        <vt:lpwstr/>
      </vt:variant>
      <vt:variant>
        <vt:i4>2162809</vt:i4>
      </vt:variant>
      <vt:variant>
        <vt:i4>7159</vt:i4>
      </vt:variant>
      <vt:variant>
        <vt:i4>1057</vt:i4>
      </vt:variant>
      <vt:variant>
        <vt:i4>1</vt:i4>
      </vt:variant>
      <vt:variant>
        <vt:lpwstr>BG_LTB_Button1</vt:lpwstr>
      </vt:variant>
      <vt:variant>
        <vt:lpwstr/>
      </vt:variant>
      <vt:variant>
        <vt:i4>2162809</vt:i4>
      </vt:variant>
      <vt:variant>
        <vt:i4>7160</vt:i4>
      </vt:variant>
      <vt:variant>
        <vt:i4>1058</vt:i4>
      </vt:variant>
      <vt:variant>
        <vt:i4>1</vt:i4>
      </vt:variant>
      <vt:variant>
        <vt:lpwstr>BG_LTB_Button1</vt:lpwstr>
      </vt:variant>
      <vt:variant>
        <vt:lpwstr/>
      </vt:variant>
      <vt:variant>
        <vt:i4>2162809</vt:i4>
      </vt:variant>
      <vt:variant>
        <vt:i4>7272</vt:i4>
      </vt:variant>
      <vt:variant>
        <vt:i4>1059</vt:i4>
      </vt:variant>
      <vt:variant>
        <vt:i4>1</vt:i4>
      </vt:variant>
      <vt:variant>
        <vt:lpwstr>BG_LTB_Button1</vt:lpwstr>
      </vt:variant>
      <vt:variant>
        <vt:lpwstr/>
      </vt:variant>
      <vt:variant>
        <vt:i4>2162809</vt:i4>
      </vt:variant>
      <vt:variant>
        <vt:i4>7273</vt:i4>
      </vt:variant>
      <vt:variant>
        <vt:i4>1060</vt:i4>
      </vt:variant>
      <vt:variant>
        <vt:i4>1</vt:i4>
      </vt:variant>
      <vt:variant>
        <vt:lpwstr>BG_LTB_Button1</vt:lpwstr>
      </vt:variant>
      <vt:variant>
        <vt:lpwstr/>
      </vt:variant>
      <vt:variant>
        <vt:i4>2162809</vt:i4>
      </vt:variant>
      <vt:variant>
        <vt:i4>7274</vt:i4>
      </vt:variant>
      <vt:variant>
        <vt:i4>1061</vt:i4>
      </vt:variant>
      <vt:variant>
        <vt:i4>1</vt:i4>
      </vt:variant>
      <vt:variant>
        <vt:lpwstr>BG_LTB_Button1</vt:lpwstr>
      </vt:variant>
      <vt:variant>
        <vt:lpwstr/>
      </vt:variant>
      <vt:variant>
        <vt:i4>5242885</vt:i4>
      </vt:variant>
      <vt:variant>
        <vt:i4>7471</vt:i4>
      </vt:variant>
      <vt:variant>
        <vt:i4>1062</vt:i4>
      </vt:variant>
      <vt:variant>
        <vt:i4>1</vt:i4>
      </vt:variant>
      <vt:variant>
        <vt:lpwstr>bege_bez_rgb_50mm</vt:lpwstr>
      </vt:variant>
      <vt:variant>
        <vt:lpwstr/>
      </vt:variant>
      <vt:variant>
        <vt:i4>2162809</vt:i4>
      </vt:variant>
      <vt:variant>
        <vt:i4>7552</vt:i4>
      </vt:variant>
      <vt:variant>
        <vt:i4>1063</vt:i4>
      </vt:variant>
      <vt:variant>
        <vt:i4>1</vt:i4>
      </vt:variant>
      <vt:variant>
        <vt:lpwstr>BG_LTB_Button1</vt:lpwstr>
      </vt:variant>
      <vt:variant>
        <vt:lpwstr/>
      </vt:variant>
      <vt:variant>
        <vt:i4>2162809</vt:i4>
      </vt:variant>
      <vt:variant>
        <vt:i4>7691</vt:i4>
      </vt:variant>
      <vt:variant>
        <vt:i4>1064</vt:i4>
      </vt:variant>
      <vt:variant>
        <vt:i4>1</vt:i4>
      </vt:variant>
      <vt:variant>
        <vt:lpwstr>BG_LTB_Button1</vt:lpwstr>
      </vt:variant>
      <vt:variant>
        <vt:lpwstr/>
      </vt:variant>
      <vt:variant>
        <vt:i4>2162809</vt:i4>
      </vt:variant>
      <vt:variant>
        <vt:i4>7692</vt:i4>
      </vt:variant>
      <vt:variant>
        <vt:i4>1065</vt:i4>
      </vt:variant>
      <vt:variant>
        <vt:i4>1</vt:i4>
      </vt:variant>
      <vt:variant>
        <vt:lpwstr>BG_LTB_Button1</vt:lpwstr>
      </vt:variant>
      <vt:variant>
        <vt:lpwstr/>
      </vt:variant>
      <vt:variant>
        <vt:i4>2162809</vt:i4>
      </vt:variant>
      <vt:variant>
        <vt:i4>7896</vt:i4>
      </vt:variant>
      <vt:variant>
        <vt:i4>1066</vt:i4>
      </vt:variant>
      <vt:variant>
        <vt:i4>1</vt:i4>
      </vt:variant>
      <vt:variant>
        <vt:lpwstr>BG_LTB_Button1</vt:lpwstr>
      </vt:variant>
      <vt:variant>
        <vt:lpwstr/>
      </vt:variant>
      <vt:variant>
        <vt:i4>2162809</vt:i4>
      </vt:variant>
      <vt:variant>
        <vt:i4>7897</vt:i4>
      </vt:variant>
      <vt:variant>
        <vt:i4>1067</vt:i4>
      </vt:variant>
      <vt:variant>
        <vt:i4>1</vt:i4>
      </vt:variant>
      <vt:variant>
        <vt:lpwstr>BG_LTB_Button1</vt:lpwstr>
      </vt:variant>
      <vt:variant>
        <vt:lpwstr/>
      </vt:variant>
      <vt:variant>
        <vt:i4>2162809</vt:i4>
      </vt:variant>
      <vt:variant>
        <vt:i4>7898</vt:i4>
      </vt:variant>
      <vt:variant>
        <vt:i4>1068</vt:i4>
      </vt:variant>
      <vt:variant>
        <vt:i4>1</vt:i4>
      </vt:variant>
      <vt:variant>
        <vt:lpwstr>BG_LTB_Button1</vt:lpwstr>
      </vt:variant>
      <vt:variant>
        <vt:lpwstr/>
      </vt:variant>
      <vt:variant>
        <vt:i4>5242885</vt:i4>
      </vt:variant>
      <vt:variant>
        <vt:i4>8116</vt:i4>
      </vt:variant>
      <vt:variant>
        <vt:i4>1069</vt:i4>
      </vt:variant>
      <vt:variant>
        <vt:i4>1</vt:i4>
      </vt:variant>
      <vt:variant>
        <vt:lpwstr>bege_bez_rgb_50mm</vt:lpwstr>
      </vt:variant>
      <vt:variant>
        <vt:lpwstr/>
      </vt:variant>
      <vt:variant>
        <vt:i4>2162809</vt:i4>
      </vt:variant>
      <vt:variant>
        <vt:i4>8187</vt:i4>
      </vt:variant>
      <vt:variant>
        <vt:i4>1070</vt:i4>
      </vt:variant>
      <vt:variant>
        <vt:i4>1</vt:i4>
      </vt:variant>
      <vt:variant>
        <vt:lpwstr>BG_LTB_Button1</vt:lpwstr>
      </vt:variant>
      <vt:variant>
        <vt:lpwstr/>
      </vt:variant>
      <vt:variant>
        <vt:i4>2162809</vt:i4>
      </vt:variant>
      <vt:variant>
        <vt:i4>8385</vt:i4>
      </vt:variant>
      <vt:variant>
        <vt:i4>1071</vt:i4>
      </vt:variant>
      <vt:variant>
        <vt:i4>1</vt:i4>
      </vt:variant>
      <vt:variant>
        <vt:lpwstr>BG_LTB_Button1</vt:lpwstr>
      </vt:variant>
      <vt:variant>
        <vt:lpwstr/>
      </vt:variant>
      <vt:variant>
        <vt:i4>2162809</vt:i4>
      </vt:variant>
      <vt:variant>
        <vt:i4>8386</vt:i4>
      </vt:variant>
      <vt:variant>
        <vt:i4>1072</vt:i4>
      </vt:variant>
      <vt:variant>
        <vt:i4>1</vt:i4>
      </vt:variant>
      <vt:variant>
        <vt:lpwstr>BG_LTB_Button1</vt:lpwstr>
      </vt:variant>
      <vt:variant>
        <vt:lpwstr/>
      </vt:variant>
      <vt:variant>
        <vt:i4>2162809</vt:i4>
      </vt:variant>
      <vt:variant>
        <vt:i4>8596</vt:i4>
      </vt:variant>
      <vt:variant>
        <vt:i4>1073</vt:i4>
      </vt:variant>
      <vt:variant>
        <vt:i4>1</vt:i4>
      </vt:variant>
      <vt:variant>
        <vt:lpwstr>BG_LTB_Button1</vt:lpwstr>
      </vt:variant>
      <vt:variant>
        <vt:lpwstr/>
      </vt:variant>
      <vt:variant>
        <vt:i4>2162809</vt:i4>
      </vt:variant>
      <vt:variant>
        <vt:i4>8597</vt:i4>
      </vt:variant>
      <vt:variant>
        <vt:i4>1074</vt:i4>
      </vt:variant>
      <vt:variant>
        <vt:i4>1</vt:i4>
      </vt:variant>
      <vt:variant>
        <vt:lpwstr>BG_LTB_Button1</vt:lpwstr>
      </vt:variant>
      <vt:variant>
        <vt:lpwstr/>
      </vt:variant>
      <vt:variant>
        <vt:i4>2162809</vt:i4>
      </vt:variant>
      <vt:variant>
        <vt:i4>8598</vt:i4>
      </vt:variant>
      <vt:variant>
        <vt:i4>1075</vt:i4>
      </vt:variant>
      <vt:variant>
        <vt:i4>1</vt:i4>
      </vt:variant>
      <vt:variant>
        <vt:lpwstr>BG_LTB_Button1</vt:lpwstr>
      </vt:variant>
      <vt:variant>
        <vt:lpwstr/>
      </vt:variant>
      <vt:variant>
        <vt:i4>5242885</vt:i4>
      </vt:variant>
      <vt:variant>
        <vt:i4>8857</vt:i4>
      </vt:variant>
      <vt:variant>
        <vt:i4>1076</vt:i4>
      </vt:variant>
      <vt:variant>
        <vt:i4>1</vt:i4>
      </vt:variant>
      <vt:variant>
        <vt:lpwstr>bege_bez_rgb_50mm</vt:lpwstr>
      </vt:variant>
      <vt:variant>
        <vt:lpwstr/>
      </vt:variant>
      <vt:variant>
        <vt:i4>2162809</vt:i4>
      </vt:variant>
      <vt:variant>
        <vt:i4>8928</vt:i4>
      </vt:variant>
      <vt:variant>
        <vt:i4>1077</vt:i4>
      </vt:variant>
      <vt:variant>
        <vt:i4>1</vt:i4>
      </vt:variant>
      <vt:variant>
        <vt:lpwstr>BG_LTB_Button1</vt:lpwstr>
      </vt:variant>
      <vt:variant>
        <vt:lpwstr/>
      </vt:variant>
      <vt:variant>
        <vt:i4>2162809</vt:i4>
      </vt:variant>
      <vt:variant>
        <vt:i4>9136</vt:i4>
      </vt:variant>
      <vt:variant>
        <vt:i4>1078</vt:i4>
      </vt:variant>
      <vt:variant>
        <vt:i4>1</vt:i4>
      </vt:variant>
      <vt:variant>
        <vt:lpwstr>BG_LTB_Button1</vt:lpwstr>
      </vt:variant>
      <vt:variant>
        <vt:lpwstr/>
      </vt:variant>
      <vt:variant>
        <vt:i4>2162809</vt:i4>
      </vt:variant>
      <vt:variant>
        <vt:i4>9137</vt:i4>
      </vt:variant>
      <vt:variant>
        <vt:i4>1079</vt:i4>
      </vt:variant>
      <vt:variant>
        <vt:i4>1</vt:i4>
      </vt:variant>
      <vt:variant>
        <vt:lpwstr>BG_LTB_Button1</vt:lpwstr>
      </vt:variant>
      <vt:variant>
        <vt:lpwstr/>
      </vt:variant>
      <vt:variant>
        <vt:i4>5242885</vt:i4>
      </vt:variant>
      <vt:variant>
        <vt:i4>9339</vt:i4>
      </vt:variant>
      <vt:variant>
        <vt:i4>1080</vt:i4>
      </vt:variant>
      <vt:variant>
        <vt:i4>1</vt:i4>
      </vt:variant>
      <vt:variant>
        <vt:lpwstr>bege_bez_rgb_50mm</vt:lpwstr>
      </vt:variant>
      <vt:variant>
        <vt:lpwstr/>
      </vt:variant>
      <vt:variant>
        <vt:i4>2162809</vt:i4>
      </vt:variant>
      <vt:variant>
        <vt:i4>9431</vt:i4>
      </vt:variant>
      <vt:variant>
        <vt:i4>1081</vt:i4>
      </vt:variant>
      <vt:variant>
        <vt:i4>1</vt:i4>
      </vt:variant>
      <vt:variant>
        <vt:lpwstr>BG_LTB_Button1</vt:lpwstr>
      </vt:variant>
      <vt:variant>
        <vt:lpwstr/>
      </vt:variant>
      <vt:variant>
        <vt:i4>2162809</vt:i4>
      </vt:variant>
      <vt:variant>
        <vt:i4>9728</vt:i4>
      </vt:variant>
      <vt:variant>
        <vt:i4>1082</vt:i4>
      </vt:variant>
      <vt:variant>
        <vt:i4>1</vt:i4>
      </vt:variant>
      <vt:variant>
        <vt:lpwstr>BG_LTB_Button1</vt:lpwstr>
      </vt:variant>
      <vt:variant>
        <vt:lpwstr/>
      </vt:variant>
      <vt:variant>
        <vt:i4>2162809</vt:i4>
      </vt:variant>
      <vt:variant>
        <vt:i4>9729</vt:i4>
      </vt:variant>
      <vt:variant>
        <vt:i4>1083</vt:i4>
      </vt:variant>
      <vt:variant>
        <vt:i4>1</vt:i4>
      </vt:variant>
      <vt:variant>
        <vt:lpwstr>BG_LTB_Button1</vt:lpwstr>
      </vt:variant>
      <vt:variant>
        <vt:lpwstr/>
      </vt:variant>
      <vt:variant>
        <vt:i4>2162809</vt:i4>
      </vt:variant>
      <vt:variant>
        <vt:i4>10146</vt:i4>
      </vt:variant>
      <vt:variant>
        <vt:i4>1084</vt:i4>
      </vt:variant>
      <vt:variant>
        <vt:i4>1</vt:i4>
      </vt:variant>
      <vt:variant>
        <vt:lpwstr>BG_LTB_Button1</vt:lpwstr>
      </vt:variant>
      <vt:variant>
        <vt:lpwstr/>
      </vt:variant>
      <vt:variant>
        <vt:i4>2162809</vt:i4>
      </vt:variant>
      <vt:variant>
        <vt:i4>10147</vt:i4>
      </vt:variant>
      <vt:variant>
        <vt:i4>1085</vt:i4>
      </vt:variant>
      <vt:variant>
        <vt:i4>1</vt:i4>
      </vt:variant>
      <vt:variant>
        <vt:lpwstr>BG_LTB_Button1</vt:lpwstr>
      </vt:variant>
      <vt:variant>
        <vt:lpwstr/>
      </vt:variant>
      <vt:variant>
        <vt:i4>2162809</vt:i4>
      </vt:variant>
      <vt:variant>
        <vt:i4>10148</vt:i4>
      </vt:variant>
      <vt:variant>
        <vt:i4>1086</vt:i4>
      </vt:variant>
      <vt:variant>
        <vt:i4>1</vt:i4>
      </vt:variant>
      <vt:variant>
        <vt:lpwstr>BG_LTB_Button1</vt:lpwstr>
      </vt:variant>
      <vt:variant>
        <vt:lpwstr/>
      </vt:variant>
      <vt:variant>
        <vt:i4>5242885</vt:i4>
      </vt:variant>
      <vt:variant>
        <vt:i4>10274</vt:i4>
      </vt:variant>
      <vt:variant>
        <vt:i4>1087</vt:i4>
      </vt:variant>
      <vt:variant>
        <vt:i4>1</vt:i4>
      </vt:variant>
      <vt:variant>
        <vt:lpwstr>bege_bez_rgb_50mm</vt:lpwstr>
      </vt:variant>
      <vt:variant>
        <vt:lpwstr/>
      </vt:variant>
      <vt:variant>
        <vt:i4>2162809</vt:i4>
      </vt:variant>
      <vt:variant>
        <vt:i4>10349</vt:i4>
      </vt:variant>
      <vt:variant>
        <vt:i4>1088</vt:i4>
      </vt:variant>
      <vt:variant>
        <vt:i4>1</vt:i4>
      </vt:variant>
      <vt:variant>
        <vt:lpwstr>BG_LTB_Button1</vt:lpwstr>
      </vt:variant>
      <vt:variant>
        <vt:lpwstr/>
      </vt:variant>
      <vt:variant>
        <vt:i4>2162809</vt:i4>
      </vt:variant>
      <vt:variant>
        <vt:i4>12078</vt:i4>
      </vt:variant>
      <vt:variant>
        <vt:i4>1089</vt:i4>
      </vt:variant>
      <vt:variant>
        <vt:i4>1</vt:i4>
      </vt:variant>
      <vt:variant>
        <vt:lpwstr>BG_LTB_Button1</vt:lpwstr>
      </vt:variant>
      <vt:variant>
        <vt:lpwstr/>
      </vt:variant>
      <vt:variant>
        <vt:i4>2162809</vt:i4>
      </vt:variant>
      <vt:variant>
        <vt:i4>12079</vt:i4>
      </vt:variant>
      <vt:variant>
        <vt:i4>1090</vt:i4>
      </vt:variant>
      <vt:variant>
        <vt:i4>1</vt:i4>
      </vt:variant>
      <vt:variant>
        <vt:lpwstr>BG_LTB_Button1</vt:lpwstr>
      </vt:variant>
      <vt:variant>
        <vt:lpwstr/>
      </vt:variant>
      <vt:variant>
        <vt:i4>2162809</vt:i4>
      </vt:variant>
      <vt:variant>
        <vt:i4>12231</vt:i4>
      </vt:variant>
      <vt:variant>
        <vt:i4>1091</vt:i4>
      </vt:variant>
      <vt:variant>
        <vt:i4>1</vt:i4>
      </vt:variant>
      <vt:variant>
        <vt:lpwstr>BG_LTB_Button1</vt:lpwstr>
      </vt:variant>
      <vt:variant>
        <vt:lpwstr/>
      </vt:variant>
      <vt:variant>
        <vt:i4>2162809</vt:i4>
      </vt:variant>
      <vt:variant>
        <vt:i4>12232</vt:i4>
      </vt:variant>
      <vt:variant>
        <vt:i4>1092</vt:i4>
      </vt:variant>
      <vt:variant>
        <vt:i4>1</vt:i4>
      </vt:variant>
      <vt:variant>
        <vt:lpwstr>BG_LTB_Button1</vt:lpwstr>
      </vt:variant>
      <vt:variant>
        <vt:lpwstr/>
      </vt:variant>
      <vt:variant>
        <vt:i4>2162809</vt:i4>
      </vt:variant>
      <vt:variant>
        <vt:i4>12233</vt:i4>
      </vt:variant>
      <vt:variant>
        <vt:i4>1093</vt:i4>
      </vt:variant>
      <vt:variant>
        <vt:i4>1</vt:i4>
      </vt:variant>
      <vt:variant>
        <vt:lpwstr>BG_LTB_Button1</vt:lpwstr>
      </vt:variant>
      <vt:variant>
        <vt:lpwstr/>
      </vt:variant>
      <vt:variant>
        <vt:i4>5242885</vt:i4>
      </vt:variant>
      <vt:variant>
        <vt:i4>12320</vt:i4>
      </vt:variant>
      <vt:variant>
        <vt:i4>1094</vt:i4>
      </vt:variant>
      <vt:variant>
        <vt:i4>1</vt:i4>
      </vt:variant>
      <vt:variant>
        <vt:lpwstr>bege_bez_rgb_50mm</vt:lpwstr>
      </vt:variant>
      <vt:variant>
        <vt:lpwstr/>
      </vt:variant>
      <vt:variant>
        <vt:i4>2162809</vt:i4>
      </vt:variant>
      <vt:variant>
        <vt:i4>12436</vt:i4>
      </vt:variant>
      <vt:variant>
        <vt:i4>1095</vt:i4>
      </vt:variant>
      <vt:variant>
        <vt:i4>1</vt:i4>
      </vt:variant>
      <vt:variant>
        <vt:lpwstr>BG_LTB_Button1</vt:lpwstr>
      </vt:variant>
      <vt:variant>
        <vt:lpwstr/>
      </vt:variant>
      <vt:variant>
        <vt:i4>2162809</vt:i4>
      </vt:variant>
      <vt:variant>
        <vt:i4>12669</vt:i4>
      </vt:variant>
      <vt:variant>
        <vt:i4>1096</vt:i4>
      </vt:variant>
      <vt:variant>
        <vt:i4>1</vt:i4>
      </vt:variant>
      <vt:variant>
        <vt:lpwstr>BG_LTB_Button1</vt:lpwstr>
      </vt:variant>
      <vt:variant>
        <vt:lpwstr/>
      </vt:variant>
      <vt:variant>
        <vt:i4>2162809</vt:i4>
      </vt:variant>
      <vt:variant>
        <vt:i4>12670</vt:i4>
      </vt:variant>
      <vt:variant>
        <vt:i4>1097</vt:i4>
      </vt:variant>
      <vt:variant>
        <vt:i4>1</vt:i4>
      </vt:variant>
      <vt:variant>
        <vt:lpwstr>BG_LTB_Button1</vt:lpwstr>
      </vt:variant>
      <vt:variant>
        <vt:lpwstr/>
      </vt:variant>
      <vt:variant>
        <vt:i4>2162809</vt:i4>
      </vt:variant>
      <vt:variant>
        <vt:i4>12738</vt:i4>
      </vt:variant>
      <vt:variant>
        <vt:i4>1098</vt:i4>
      </vt:variant>
      <vt:variant>
        <vt:i4>1</vt:i4>
      </vt:variant>
      <vt:variant>
        <vt:lpwstr>BG_LTB_Button1</vt:lpwstr>
      </vt:variant>
      <vt:variant>
        <vt:lpwstr/>
      </vt:variant>
      <vt:variant>
        <vt:i4>2162809</vt:i4>
      </vt:variant>
      <vt:variant>
        <vt:i4>12739</vt:i4>
      </vt:variant>
      <vt:variant>
        <vt:i4>1099</vt:i4>
      </vt:variant>
      <vt:variant>
        <vt:i4>1</vt:i4>
      </vt:variant>
      <vt:variant>
        <vt:lpwstr>BG_LTB_Button1</vt:lpwstr>
      </vt:variant>
      <vt:variant>
        <vt:lpwstr/>
      </vt:variant>
      <vt:variant>
        <vt:i4>2162809</vt:i4>
      </vt:variant>
      <vt:variant>
        <vt:i4>12740</vt:i4>
      </vt:variant>
      <vt:variant>
        <vt:i4>1100</vt:i4>
      </vt:variant>
      <vt:variant>
        <vt:i4>1</vt:i4>
      </vt:variant>
      <vt:variant>
        <vt:lpwstr>BG_LTB_Button1</vt:lpwstr>
      </vt:variant>
      <vt:variant>
        <vt:lpwstr/>
      </vt:variant>
      <vt:variant>
        <vt:i4>6684797</vt:i4>
      </vt:variant>
      <vt:variant>
        <vt:i4>13086</vt:i4>
      </vt:variant>
      <vt:variant>
        <vt:i4>1101</vt:i4>
      </vt:variant>
      <vt:variant>
        <vt:i4>1</vt:i4>
      </vt:variant>
      <vt:variant>
        <vt:lpwstr>bege_icon_e_rgb_25mm</vt:lpwstr>
      </vt:variant>
      <vt:variant>
        <vt:lpwstr/>
      </vt:variant>
      <vt:variant>
        <vt:i4>6684797</vt:i4>
      </vt:variant>
      <vt:variant>
        <vt:i4>13176</vt:i4>
      </vt:variant>
      <vt:variant>
        <vt:i4>1102</vt:i4>
      </vt:variant>
      <vt:variant>
        <vt:i4>1</vt:i4>
      </vt:variant>
      <vt:variant>
        <vt:lpwstr>bege_icon_e_rgb_25mm</vt:lpwstr>
      </vt:variant>
      <vt:variant>
        <vt:lpwstr/>
      </vt:variant>
      <vt:variant>
        <vt:i4>6684797</vt:i4>
      </vt:variant>
      <vt:variant>
        <vt:i4>13301</vt:i4>
      </vt:variant>
      <vt:variant>
        <vt:i4>1103</vt:i4>
      </vt:variant>
      <vt:variant>
        <vt:i4>1</vt:i4>
      </vt:variant>
      <vt:variant>
        <vt:lpwstr>bege_icon_e_rgb_25mm</vt:lpwstr>
      </vt:variant>
      <vt:variant>
        <vt:lpwstr/>
      </vt:variant>
      <vt:variant>
        <vt:i4>5242885</vt:i4>
      </vt:variant>
      <vt:variant>
        <vt:i4>14026</vt:i4>
      </vt:variant>
      <vt:variant>
        <vt:i4>1109</vt:i4>
      </vt:variant>
      <vt:variant>
        <vt:i4>1</vt:i4>
      </vt:variant>
      <vt:variant>
        <vt:lpwstr>bege_bez_rgb_50mm</vt:lpwstr>
      </vt:variant>
      <vt:variant>
        <vt:lpwstr/>
      </vt:variant>
      <vt:variant>
        <vt:i4>2162809</vt:i4>
      </vt:variant>
      <vt:variant>
        <vt:i4>14110</vt:i4>
      </vt:variant>
      <vt:variant>
        <vt:i4>1110</vt:i4>
      </vt:variant>
      <vt:variant>
        <vt:i4>1</vt:i4>
      </vt:variant>
      <vt:variant>
        <vt:lpwstr>BG_LTB_Button1</vt:lpwstr>
      </vt:variant>
      <vt:variant>
        <vt:lpwstr/>
      </vt:variant>
      <vt:variant>
        <vt:i4>2162809</vt:i4>
      </vt:variant>
      <vt:variant>
        <vt:i4>14301</vt:i4>
      </vt:variant>
      <vt:variant>
        <vt:i4>1111</vt:i4>
      </vt:variant>
      <vt:variant>
        <vt:i4>1</vt:i4>
      </vt:variant>
      <vt:variant>
        <vt:lpwstr>BG_LTB_Button1</vt:lpwstr>
      </vt:variant>
      <vt:variant>
        <vt:lpwstr/>
      </vt:variant>
      <vt:variant>
        <vt:i4>2162809</vt:i4>
      </vt:variant>
      <vt:variant>
        <vt:i4>14302</vt:i4>
      </vt:variant>
      <vt:variant>
        <vt:i4>1112</vt:i4>
      </vt:variant>
      <vt:variant>
        <vt:i4>1</vt:i4>
      </vt:variant>
      <vt:variant>
        <vt:lpwstr>BG_LTB_Button1</vt:lpwstr>
      </vt:variant>
      <vt:variant>
        <vt:lpwstr/>
      </vt:variant>
      <vt:variant>
        <vt:i4>2162809</vt:i4>
      </vt:variant>
      <vt:variant>
        <vt:i4>14425</vt:i4>
      </vt:variant>
      <vt:variant>
        <vt:i4>1113</vt:i4>
      </vt:variant>
      <vt:variant>
        <vt:i4>1</vt:i4>
      </vt:variant>
      <vt:variant>
        <vt:lpwstr>BG_LTB_Button1</vt:lpwstr>
      </vt:variant>
      <vt:variant>
        <vt:lpwstr/>
      </vt:variant>
      <vt:variant>
        <vt:i4>2162809</vt:i4>
      </vt:variant>
      <vt:variant>
        <vt:i4>14426</vt:i4>
      </vt:variant>
      <vt:variant>
        <vt:i4>1114</vt:i4>
      </vt:variant>
      <vt:variant>
        <vt:i4>1</vt:i4>
      </vt:variant>
      <vt:variant>
        <vt:lpwstr>BG_LTB_Button1</vt:lpwstr>
      </vt:variant>
      <vt:variant>
        <vt:lpwstr/>
      </vt:variant>
      <vt:variant>
        <vt:i4>2162809</vt:i4>
      </vt:variant>
      <vt:variant>
        <vt:i4>14427</vt:i4>
      </vt:variant>
      <vt:variant>
        <vt:i4>1115</vt:i4>
      </vt:variant>
      <vt:variant>
        <vt:i4>1</vt:i4>
      </vt:variant>
      <vt:variant>
        <vt:lpwstr>BG_LTB_Button1</vt:lpwstr>
      </vt:variant>
      <vt:variant>
        <vt:lpwstr/>
      </vt:variant>
      <vt:variant>
        <vt:i4>5242885</vt:i4>
      </vt:variant>
      <vt:variant>
        <vt:i4>14856</vt:i4>
      </vt:variant>
      <vt:variant>
        <vt:i4>1116</vt:i4>
      </vt:variant>
      <vt:variant>
        <vt:i4>1</vt:i4>
      </vt:variant>
      <vt:variant>
        <vt:lpwstr>bege_bez_rgb_50mm</vt:lpwstr>
      </vt:variant>
      <vt:variant>
        <vt:lpwstr/>
      </vt:variant>
      <vt:variant>
        <vt:i4>2162809</vt:i4>
      </vt:variant>
      <vt:variant>
        <vt:i4>14970</vt:i4>
      </vt:variant>
      <vt:variant>
        <vt:i4>1117</vt:i4>
      </vt:variant>
      <vt:variant>
        <vt:i4>1</vt:i4>
      </vt:variant>
      <vt:variant>
        <vt:lpwstr>BG_LTB_Button1</vt:lpwstr>
      </vt:variant>
      <vt:variant>
        <vt:lpwstr/>
      </vt:variant>
      <vt:variant>
        <vt:i4>6684797</vt:i4>
      </vt:variant>
      <vt:variant>
        <vt:i4>15130</vt:i4>
      </vt:variant>
      <vt:variant>
        <vt:i4>1118</vt:i4>
      </vt:variant>
      <vt:variant>
        <vt:i4>1</vt:i4>
      </vt:variant>
      <vt:variant>
        <vt:lpwstr>bege_icon_e_rgb_25mm</vt:lpwstr>
      </vt:variant>
      <vt:variant>
        <vt:lpwstr/>
      </vt:variant>
      <vt:variant>
        <vt:i4>6684797</vt:i4>
      </vt:variant>
      <vt:variant>
        <vt:i4>15255</vt:i4>
      </vt:variant>
      <vt:variant>
        <vt:i4>1120</vt:i4>
      </vt:variant>
      <vt:variant>
        <vt:i4>1</vt:i4>
      </vt:variant>
      <vt:variant>
        <vt:lpwstr>bege_icon_e_rgb_25mm</vt:lpwstr>
      </vt:variant>
      <vt:variant>
        <vt:lpwstr/>
      </vt:variant>
      <vt:variant>
        <vt:i4>2162809</vt:i4>
      </vt:variant>
      <vt:variant>
        <vt:i4>15289</vt:i4>
      </vt:variant>
      <vt:variant>
        <vt:i4>1122</vt:i4>
      </vt:variant>
      <vt:variant>
        <vt:i4>1</vt:i4>
      </vt:variant>
      <vt:variant>
        <vt:lpwstr>BG_LTB_Button1</vt:lpwstr>
      </vt:variant>
      <vt:variant>
        <vt:lpwstr/>
      </vt:variant>
      <vt:variant>
        <vt:i4>2162809</vt:i4>
      </vt:variant>
      <vt:variant>
        <vt:i4>15290</vt:i4>
      </vt:variant>
      <vt:variant>
        <vt:i4>1123</vt:i4>
      </vt:variant>
      <vt:variant>
        <vt:i4>1</vt:i4>
      </vt:variant>
      <vt:variant>
        <vt:lpwstr>BG_LTB_Button1</vt:lpwstr>
      </vt:variant>
      <vt:variant>
        <vt:lpwstr/>
      </vt:variant>
      <vt:variant>
        <vt:i4>2162809</vt:i4>
      </vt:variant>
      <vt:variant>
        <vt:i4>15404</vt:i4>
      </vt:variant>
      <vt:variant>
        <vt:i4>1124</vt:i4>
      </vt:variant>
      <vt:variant>
        <vt:i4>1</vt:i4>
      </vt:variant>
      <vt:variant>
        <vt:lpwstr>BG_LTB_Button1</vt:lpwstr>
      </vt:variant>
      <vt:variant>
        <vt:lpwstr/>
      </vt:variant>
      <vt:variant>
        <vt:i4>2162809</vt:i4>
      </vt:variant>
      <vt:variant>
        <vt:i4>15405</vt:i4>
      </vt:variant>
      <vt:variant>
        <vt:i4>1125</vt:i4>
      </vt:variant>
      <vt:variant>
        <vt:i4>1</vt:i4>
      </vt:variant>
      <vt:variant>
        <vt:lpwstr>BG_LTB_Button1</vt:lpwstr>
      </vt:variant>
      <vt:variant>
        <vt:lpwstr/>
      </vt:variant>
      <vt:variant>
        <vt:i4>2162809</vt:i4>
      </vt:variant>
      <vt:variant>
        <vt:i4>15406</vt:i4>
      </vt:variant>
      <vt:variant>
        <vt:i4>1126</vt:i4>
      </vt:variant>
      <vt:variant>
        <vt:i4>1</vt:i4>
      </vt:variant>
      <vt:variant>
        <vt:lpwstr>BG_LTB_Button1</vt:lpwstr>
      </vt:variant>
      <vt:variant>
        <vt:lpwstr/>
      </vt:variant>
      <vt:variant>
        <vt:i4>8257577</vt:i4>
      </vt:variant>
      <vt:variant>
        <vt:i4>-1</vt:i4>
      </vt:variant>
      <vt:variant>
        <vt:i4>1027</vt:i4>
      </vt:variant>
      <vt:variant>
        <vt:i4>1</vt:i4>
      </vt:variant>
      <vt:variant>
        <vt:lpwstr>ltb_zackarina_und_der_sandwolf_kopf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Reto Pfirter</cp:lastModifiedBy>
  <cp:revision>3</cp:revision>
  <cp:lastPrinted>2018-06-10T11:32:00Z</cp:lastPrinted>
  <dcterms:created xsi:type="dcterms:W3CDTF">2018-07-12T11:15:00Z</dcterms:created>
  <dcterms:modified xsi:type="dcterms:W3CDTF">2018-07-15T19:55:00Z</dcterms:modified>
</cp:coreProperties>
</file>